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EF46DE" w14:textId="75938468" w:rsidR="005A68D8" w:rsidRPr="0084720F" w:rsidRDefault="002C7D93" w:rsidP="007D36D4">
      <w:pPr>
        <w:pBdr>
          <w:top w:val="single" w:sz="4" w:space="6" w:color="auto"/>
          <w:left w:val="single" w:sz="4" w:space="4" w:color="auto"/>
          <w:bottom w:val="single" w:sz="4" w:space="5" w:color="auto"/>
          <w:right w:val="single" w:sz="4" w:space="4" w:color="auto"/>
          <w:between w:val="single" w:sz="4" w:space="6" w:color="auto"/>
          <w:bar w:val="single" w:sz="4" w:color="auto"/>
        </w:pBdr>
        <w:spacing w:after="529" w:line="276" w:lineRule="exact"/>
        <w:ind w:left="72" w:right="72"/>
        <w:jc w:val="both"/>
        <w:textAlignment w:val="baseline"/>
        <w:rPr>
          <w:rFonts w:ascii="Marianne" w:eastAsia="Arial Narrow" w:hAnsi="Marianne"/>
          <w:color w:val="000000" w:themeColor="text1"/>
          <w:lang w:val="fr-FR"/>
        </w:rPr>
      </w:pPr>
      <w:r w:rsidRPr="007D36D4">
        <w:rPr>
          <w:rFonts w:ascii="Marianne" w:eastAsia="Arial Narrow" w:hAnsi="Marianne"/>
          <w:color w:val="000000" w:themeColor="text1"/>
          <w:lang w:val="fr-FR"/>
        </w:rPr>
        <w:t>Ann</w:t>
      </w:r>
      <w:r w:rsidR="00946B04" w:rsidRPr="007D36D4">
        <w:rPr>
          <w:rFonts w:ascii="Marianne" w:eastAsia="Arial Narrow" w:hAnsi="Marianne"/>
          <w:color w:val="000000" w:themeColor="text1"/>
          <w:lang w:val="fr-FR"/>
        </w:rPr>
        <w:t>exe n°4 à la délibération n°</w:t>
      </w:r>
      <w:r w:rsidR="00F07F2A" w:rsidRPr="007D36D4">
        <w:rPr>
          <w:rFonts w:ascii="Marianne" w:eastAsia="Arial Narrow" w:hAnsi="Marianne"/>
          <w:color w:val="000000" w:themeColor="text1"/>
          <w:lang w:val="fr-FR"/>
        </w:rPr>
        <w:t>2023-</w:t>
      </w:r>
      <w:r w:rsidR="00601940" w:rsidRPr="007D36D4">
        <w:rPr>
          <w:rFonts w:ascii="Marianne" w:eastAsia="Arial Narrow" w:hAnsi="Marianne"/>
          <w:color w:val="000000" w:themeColor="text1"/>
          <w:lang w:val="fr-FR"/>
        </w:rPr>
        <w:t>55</w:t>
      </w:r>
      <w:r w:rsidR="00B16569" w:rsidRPr="007D36D4">
        <w:rPr>
          <w:rFonts w:ascii="Marianne" w:eastAsia="Arial Narrow" w:hAnsi="Marianne"/>
          <w:color w:val="000000" w:themeColor="text1"/>
          <w:lang w:val="fr-FR"/>
        </w:rPr>
        <w:t xml:space="preserve"> </w:t>
      </w:r>
      <w:r w:rsidR="00946B04" w:rsidRPr="007D36D4">
        <w:rPr>
          <w:rFonts w:ascii="Marianne" w:eastAsia="Arial Narrow" w:hAnsi="Marianne"/>
          <w:color w:val="000000" w:themeColor="text1"/>
          <w:lang w:val="fr-FR"/>
        </w:rPr>
        <w:t xml:space="preserve">du Conseil d'administration du </w:t>
      </w:r>
      <w:r w:rsidR="00F07F2A" w:rsidRPr="007D36D4">
        <w:rPr>
          <w:rFonts w:ascii="Marianne" w:eastAsia="Arial Narrow" w:hAnsi="Marianne"/>
          <w:color w:val="000000" w:themeColor="text1"/>
          <w:lang w:val="fr-FR"/>
        </w:rPr>
        <w:t>6</w:t>
      </w:r>
      <w:r w:rsidR="00B94FC0" w:rsidRPr="007D36D4">
        <w:rPr>
          <w:rFonts w:ascii="Marianne" w:eastAsia="Arial Narrow" w:hAnsi="Marianne"/>
          <w:color w:val="000000" w:themeColor="text1"/>
          <w:lang w:val="fr-FR"/>
        </w:rPr>
        <w:t xml:space="preserve"> décembre 202</w:t>
      </w:r>
      <w:r w:rsidR="00F07F2A" w:rsidRPr="007D36D4">
        <w:rPr>
          <w:rFonts w:ascii="Marianne" w:eastAsia="Arial Narrow" w:hAnsi="Marianne"/>
          <w:color w:val="000000" w:themeColor="text1"/>
          <w:lang w:val="fr-FR"/>
        </w:rPr>
        <w:t>3</w:t>
      </w:r>
      <w:r w:rsidR="00946B04" w:rsidRPr="007D36D4">
        <w:rPr>
          <w:rFonts w:ascii="Marianne" w:eastAsia="Arial Narrow" w:hAnsi="Marianne"/>
          <w:color w:val="000000" w:themeColor="text1"/>
          <w:lang w:val="fr-FR"/>
        </w:rPr>
        <w:t xml:space="preserve"> </w:t>
      </w:r>
      <w:r w:rsidRPr="007D36D4">
        <w:rPr>
          <w:rFonts w:ascii="Marianne" w:eastAsia="Arial Narrow" w:hAnsi="Marianne"/>
          <w:color w:val="000000" w:themeColor="text1"/>
          <w:lang w:val="fr-FR"/>
        </w:rPr>
        <w:t>approuvant les clauses-types des conventions conclues en application de l'article L. 321-1-1 du code de la construction et de l'habitation (et leurs avenants)</w:t>
      </w:r>
    </w:p>
    <w:p w14:paraId="557E95ED" w14:textId="77777777" w:rsidR="005A68D8" w:rsidRDefault="002C7D93">
      <w:pPr>
        <w:spacing w:before="4" w:line="264" w:lineRule="exact"/>
        <w:ind w:left="72"/>
        <w:jc w:val="center"/>
        <w:textAlignment w:val="baseline"/>
        <w:rPr>
          <w:rFonts w:ascii="Marianne" w:eastAsia="Arial Narrow" w:hAnsi="Marianne"/>
          <w:b/>
          <w:color w:val="000000"/>
          <w:lang w:val="fr-FR"/>
        </w:rPr>
      </w:pPr>
      <w:r w:rsidRPr="00946B04">
        <w:rPr>
          <w:rFonts w:ascii="Marianne" w:eastAsia="Arial Narrow" w:hAnsi="Marianne"/>
          <w:b/>
          <w:color w:val="000000"/>
          <w:lang w:val="fr-FR"/>
        </w:rPr>
        <w:t xml:space="preserve">Avenant à la convention pour la gestion des aides à l’habitat privé </w:t>
      </w:r>
      <w:r w:rsidRPr="00946B04">
        <w:rPr>
          <w:rFonts w:ascii="Marianne" w:eastAsia="Arial Narrow" w:hAnsi="Marianne"/>
          <w:b/>
          <w:color w:val="000000"/>
          <w:lang w:val="fr-FR"/>
        </w:rPr>
        <w:br/>
        <w:t>(gestion des aides par le délégataire - instruction et paiement)</w:t>
      </w:r>
    </w:p>
    <w:p w14:paraId="744A98DC" w14:textId="77777777" w:rsidR="00635BE6" w:rsidRDefault="00635BE6">
      <w:pPr>
        <w:spacing w:before="4" w:line="264" w:lineRule="exact"/>
        <w:ind w:left="72"/>
        <w:jc w:val="center"/>
        <w:textAlignment w:val="baseline"/>
        <w:rPr>
          <w:rFonts w:ascii="Marianne" w:eastAsia="Arial Narrow" w:hAnsi="Marianne"/>
          <w:b/>
          <w:color w:val="000000"/>
          <w:lang w:val="fr-FR"/>
        </w:rPr>
      </w:pPr>
    </w:p>
    <w:p w14:paraId="6CD7221C" w14:textId="77777777" w:rsidR="00635BE6" w:rsidRPr="00946B04" w:rsidRDefault="00635BE6" w:rsidP="00635BE6">
      <w:pPr>
        <w:tabs>
          <w:tab w:val="left" w:leader="dot" w:pos="3528"/>
          <w:tab w:val="left" w:leader="dot" w:pos="6552"/>
        </w:tabs>
        <w:spacing w:before="380" w:line="268" w:lineRule="exact"/>
        <w:ind w:left="72"/>
        <w:jc w:val="both"/>
        <w:textAlignment w:val="baseline"/>
        <w:rPr>
          <w:rFonts w:ascii="Marianne" w:eastAsia="Arial Narrow" w:hAnsi="Marianne"/>
          <w:b/>
          <w:color w:val="000000"/>
          <w:spacing w:val="-1"/>
          <w:lang w:val="fr-FR"/>
        </w:rPr>
      </w:pPr>
      <w:r w:rsidRPr="00946B04">
        <w:rPr>
          <w:rFonts w:ascii="Marianne" w:eastAsia="Arial Narrow" w:hAnsi="Marianne"/>
          <w:b/>
          <w:color w:val="000000"/>
          <w:spacing w:val="-1"/>
          <w:lang w:val="fr-FR"/>
        </w:rPr>
        <w:t xml:space="preserve">[Nom du délégataire] </w:t>
      </w:r>
      <w:r w:rsidRPr="00946B04">
        <w:rPr>
          <w:rFonts w:ascii="Marianne" w:eastAsia="Arial Narrow" w:hAnsi="Marianne"/>
          <w:color w:val="000000"/>
          <w:spacing w:val="-1"/>
          <w:lang w:val="fr-FR"/>
        </w:rPr>
        <w:t>de</w:t>
      </w:r>
      <w:r w:rsidRPr="00946B04">
        <w:rPr>
          <w:rFonts w:ascii="Marianne" w:eastAsia="Arial Narrow" w:hAnsi="Marianne"/>
          <w:color w:val="000000"/>
          <w:spacing w:val="-1"/>
          <w:lang w:val="fr-FR"/>
        </w:rPr>
        <w:tab/>
      </w:r>
      <w:r w:rsidRPr="00946B04">
        <w:rPr>
          <w:rFonts w:ascii="Marianne" w:eastAsia="Arial Narrow" w:hAnsi="Marianne"/>
          <w:b/>
          <w:color w:val="000000"/>
          <w:spacing w:val="-1"/>
          <w:lang w:val="fr-FR"/>
        </w:rPr>
        <w:t xml:space="preserve">, </w:t>
      </w:r>
      <w:r w:rsidRPr="00946B04">
        <w:rPr>
          <w:rFonts w:ascii="Marianne" w:eastAsia="Arial Narrow" w:hAnsi="Marianne"/>
          <w:color w:val="000000"/>
          <w:spacing w:val="-1"/>
          <w:lang w:val="fr-FR"/>
        </w:rPr>
        <w:t xml:space="preserve">représenté par </w:t>
      </w:r>
      <w:r w:rsidRPr="00946B04">
        <w:rPr>
          <w:rFonts w:ascii="Marianne" w:eastAsia="Arial Narrow" w:hAnsi="Marianne"/>
          <w:color w:val="000000"/>
          <w:spacing w:val="-1"/>
          <w:lang w:val="fr-FR"/>
        </w:rPr>
        <w:tab/>
        <w:t>, président,</w:t>
      </w:r>
    </w:p>
    <w:p w14:paraId="1444857C" w14:textId="77777777" w:rsidR="00635BE6" w:rsidRPr="00946B04" w:rsidRDefault="00635BE6" w:rsidP="00635BE6">
      <w:pPr>
        <w:spacing w:before="286" w:line="240" w:lineRule="exact"/>
        <w:ind w:left="72"/>
        <w:jc w:val="both"/>
        <w:textAlignment w:val="baseline"/>
        <w:rPr>
          <w:rFonts w:ascii="Marianne" w:eastAsia="Arial Narrow" w:hAnsi="Marianne"/>
          <w:b/>
          <w:color w:val="000000"/>
          <w:spacing w:val="29"/>
          <w:lang w:val="fr-FR"/>
        </w:rPr>
      </w:pPr>
      <w:proofErr w:type="gramStart"/>
      <w:r w:rsidRPr="00946B04">
        <w:rPr>
          <w:rFonts w:ascii="Marianne" w:eastAsia="Arial Narrow" w:hAnsi="Marianne"/>
          <w:b/>
          <w:color w:val="000000"/>
          <w:spacing w:val="29"/>
          <w:lang w:val="fr-FR"/>
        </w:rPr>
        <w:t>et</w:t>
      </w:r>
      <w:proofErr w:type="gramEnd"/>
    </w:p>
    <w:p w14:paraId="23C19C86" w14:textId="77777777" w:rsidR="00635BE6" w:rsidRPr="00B94FC0" w:rsidRDefault="00635BE6" w:rsidP="00635BE6">
      <w:pPr>
        <w:tabs>
          <w:tab w:val="left" w:leader="dot" w:pos="6120"/>
        </w:tabs>
        <w:spacing w:before="262" w:line="268" w:lineRule="exact"/>
        <w:ind w:left="72"/>
        <w:jc w:val="both"/>
        <w:textAlignment w:val="baseline"/>
        <w:rPr>
          <w:rFonts w:ascii="Marianne" w:eastAsia="Arial Narrow" w:hAnsi="Marianne"/>
          <w:b/>
          <w:color w:val="000000"/>
          <w:lang w:val="fr-FR"/>
        </w:rPr>
      </w:pPr>
      <w:r w:rsidRPr="00946B04">
        <w:rPr>
          <w:rFonts w:ascii="Marianne" w:eastAsia="Arial Narrow" w:hAnsi="Marianne"/>
          <w:b/>
          <w:color w:val="000000"/>
          <w:lang w:val="fr-FR"/>
        </w:rPr>
        <w:t xml:space="preserve">L’Agence nationale de l’habitat, </w:t>
      </w:r>
      <w:r w:rsidRPr="00946B04">
        <w:rPr>
          <w:rFonts w:ascii="Marianne" w:eastAsia="Arial Narrow" w:hAnsi="Marianne"/>
          <w:color w:val="000000"/>
          <w:lang w:val="fr-FR"/>
        </w:rPr>
        <w:t xml:space="preserve">représentée par </w:t>
      </w:r>
      <w:r w:rsidRPr="00946B04">
        <w:rPr>
          <w:rFonts w:ascii="Marianne" w:eastAsia="Arial Narrow" w:hAnsi="Marianne"/>
          <w:color w:val="000000"/>
          <w:lang w:val="fr-FR"/>
        </w:rPr>
        <w:tab/>
        <w:t>, délégué de l'</w:t>
      </w:r>
      <w:proofErr w:type="spellStart"/>
      <w:r w:rsidRPr="00946B04">
        <w:rPr>
          <w:rFonts w:ascii="Marianne" w:eastAsia="Arial Narrow" w:hAnsi="Marianne"/>
          <w:color w:val="000000"/>
          <w:lang w:val="fr-FR"/>
        </w:rPr>
        <w:t>Anah</w:t>
      </w:r>
      <w:proofErr w:type="spellEnd"/>
      <w:r w:rsidRPr="00946B04">
        <w:rPr>
          <w:rFonts w:ascii="Marianne" w:eastAsia="Arial Narrow" w:hAnsi="Marianne"/>
          <w:color w:val="000000"/>
          <w:lang w:val="fr-FR"/>
        </w:rPr>
        <w:t xml:space="preserve"> dans le</w:t>
      </w:r>
      <w:r>
        <w:rPr>
          <w:rFonts w:ascii="Marianne" w:eastAsia="Arial Narrow" w:hAnsi="Marianne"/>
          <w:b/>
          <w:color w:val="000000"/>
          <w:lang w:val="fr-FR"/>
        </w:rPr>
        <w:t xml:space="preserve"> </w:t>
      </w:r>
      <w:r w:rsidRPr="00946B04">
        <w:rPr>
          <w:rFonts w:ascii="Marianne" w:eastAsia="Arial Narrow" w:hAnsi="Marianne"/>
          <w:color w:val="000000"/>
          <w:spacing w:val="-5"/>
          <w:lang w:val="fr-FR"/>
        </w:rPr>
        <w:t>département,</w:t>
      </w:r>
    </w:p>
    <w:p w14:paraId="559E762D" w14:textId="5C3C3D34" w:rsidR="00635BE6" w:rsidRPr="00B94FC0" w:rsidRDefault="00635BE6" w:rsidP="00635BE6">
      <w:pPr>
        <w:spacing w:before="528" w:line="268" w:lineRule="exact"/>
        <w:ind w:left="72"/>
        <w:jc w:val="both"/>
        <w:textAlignment w:val="baseline"/>
        <w:rPr>
          <w:rFonts w:ascii="Marianne" w:eastAsia="Arial Narrow" w:hAnsi="Marianne"/>
          <w:b/>
          <w:color w:val="000000"/>
          <w:spacing w:val="-1"/>
          <w:lang w:val="fr-FR"/>
        </w:rPr>
      </w:pPr>
      <w:r w:rsidRPr="00946B04">
        <w:rPr>
          <w:rFonts w:ascii="Marianne" w:eastAsia="Arial Narrow" w:hAnsi="Marianne"/>
          <w:b/>
          <w:color w:val="000000"/>
          <w:spacing w:val="-1"/>
          <w:lang w:val="fr-FR"/>
        </w:rPr>
        <w:t xml:space="preserve">Vu </w:t>
      </w:r>
      <w:r w:rsidRPr="00946B04">
        <w:rPr>
          <w:rFonts w:ascii="Marianne" w:eastAsia="Arial Narrow" w:hAnsi="Marianne"/>
          <w:color w:val="000000"/>
          <w:spacing w:val="-1"/>
          <w:lang w:val="fr-FR"/>
        </w:rPr>
        <w:t>la convention de délégation de compétence, conclue en application de l’article L. 301-5-1 ou de</w:t>
      </w:r>
      <w:r>
        <w:rPr>
          <w:rFonts w:ascii="Marianne" w:eastAsia="Arial Narrow" w:hAnsi="Marianne"/>
          <w:color w:val="000000"/>
          <w:spacing w:val="-1"/>
          <w:lang w:val="fr-FR"/>
        </w:rPr>
        <w:t xml:space="preserve"> </w:t>
      </w:r>
      <w:r w:rsidRPr="00946B04">
        <w:rPr>
          <w:rFonts w:ascii="Marianne" w:eastAsia="Arial Narrow" w:hAnsi="Marianne"/>
          <w:color w:val="000000"/>
          <w:spacing w:val="-1"/>
          <w:lang w:val="fr-FR"/>
        </w:rPr>
        <w:t>l'article L. 301-5-2 du code de la construction et</w:t>
      </w:r>
      <w:r w:rsidR="002E0F3C">
        <w:rPr>
          <w:rFonts w:ascii="Marianne" w:eastAsia="Arial Narrow" w:hAnsi="Marianne"/>
          <w:color w:val="000000"/>
          <w:spacing w:val="-1"/>
          <w:lang w:val="fr-FR"/>
        </w:rPr>
        <w:t xml:space="preserve"> de l’habitation, en date du </w:t>
      </w:r>
      <w:r w:rsidR="002E0F3C">
        <w:rPr>
          <w:rFonts w:ascii="Marianne" w:eastAsia="Arial Narrow" w:hAnsi="Marianne"/>
          <w:color w:val="000000"/>
          <w:spacing w:val="-1"/>
          <w:lang w:val="fr-FR"/>
        </w:rPr>
        <w:tab/>
        <w:t xml:space="preserve"> ;</w:t>
      </w:r>
    </w:p>
    <w:p w14:paraId="3B2890B6" w14:textId="75045234" w:rsidR="00635BE6" w:rsidRPr="00946B04" w:rsidRDefault="00635BE6" w:rsidP="00635BE6">
      <w:pPr>
        <w:tabs>
          <w:tab w:val="left" w:leader="dot" w:pos="7920"/>
        </w:tabs>
        <w:spacing w:before="264" w:line="268" w:lineRule="exact"/>
        <w:ind w:left="72"/>
        <w:jc w:val="both"/>
        <w:textAlignment w:val="baseline"/>
        <w:rPr>
          <w:rFonts w:ascii="Marianne" w:eastAsia="Arial Narrow" w:hAnsi="Marianne"/>
          <w:b/>
          <w:color w:val="000000"/>
          <w:lang w:val="fr-FR"/>
        </w:rPr>
      </w:pPr>
      <w:r w:rsidRPr="00946B04">
        <w:rPr>
          <w:rFonts w:ascii="Marianne" w:eastAsia="Arial Narrow" w:hAnsi="Marianne"/>
          <w:b/>
          <w:color w:val="000000"/>
          <w:lang w:val="fr-FR"/>
        </w:rPr>
        <w:t xml:space="preserve">Vu </w:t>
      </w:r>
      <w:r w:rsidRPr="00946B04">
        <w:rPr>
          <w:rFonts w:ascii="Marianne" w:eastAsia="Arial Narrow" w:hAnsi="Marianne"/>
          <w:color w:val="000000"/>
          <w:lang w:val="fr-FR"/>
        </w:rPr>
        <w:t>la convention de gestion des aides à l’habitat privé c</w:t>
      </w:r>
      <w:r w:rsidR="002E0F3C">
        <w:rPr>
          <w:rFonts w:ascii="Marianne" w:eastAsia="Arial Narrow" w:hAnsi="Marianne"/>
          <w:color w:val="000000"/>
          <w:lang w:val="fr-FR"/>
        </w:rPr>
        <w:t>onclue avec l'</w:t>
      </w:r>
      <w:proofErr w:type="spellStart"/>
      <w:r w:rsidR="002E0F3C">
        <w:rPr>
          <w:rFonts w:ascii="Marianne" w:eastAsia="Arial Narrow" w:hAnsi="Marianne"/>
          <w:color w:val="000000"/>
          <w:lang w:val="fr-FR"/>
        </w:rPr>
        <w:t>Anah</w:t>
      </w:r>
      <w:proofErr w:type="spellEnd"/>
      <w:r w:rsidR="002E0F3C">
        <w:rPr>
          <w:rFonts w:ascii="Marianne" w:eastAsia="Arial Narrow" w:hAnsi="Marianne"/>
          <w:color w:val="000000"/>
          <w:lang w:val="fr-FR"/>
        </w:rPr>
        <w:t xml:space="preserve"> en date du </w:t>
      </w:r>
      <w:r w:rsidR="002E0F3C">
        <w:rPr>
          <w:rFonts w:ascii="Marianne" w:eastAsia="Arial Narrow" w:hAnsi="Marianne"/>
          <w:color w:val="000000"/>
          <w:lang w:val="fr-FR"/>
        </w:rPr>
        <w:tab/>
        <w:t xml:space="preserve"> ;</w:t>
      </w:r>
    </w:p>
    <w:p w14:paraId="1E447355" w14:textId="71694312" w:rsidR="00635BE6" w:rsidRPr="00946B04" w:rsidRDefault="00635BE6" w:rsidP="00635BE6">
      <w:pPr>
        <w:tabs>
          <w:tab w:val="right" w:leader="dot" w:pos="8280"/>
        </w:tabs>
        <w:spacing w:before="260" w:line="268" w:lineRule="exact"/>
        <w:ind w:left="72"/>
        <w:jc w:val="both"/>
        <w:textAlignment w:val="baseline"/>
        <w:rPr>
          <w:rFonts w:ascii="Marianne" w:eastAsia="Arial Narrow" w:hAnsi="Marianne"/>
          <w:b/>
          <w:color w:val="000000"/>
          <w:lang w:val="fr-FR"/>
        </w:rPr>
      </w:pPr>
      <w:r w:rsidRPr="00946B04">
        <w:rPr>
          <w:rFonts w:ascii="Marianne" w:eastAsia="Arial Narrow" w:hAnsi="Marianne"/>
          <w:b/>
          <w:color w:val="000000"/>
          <w:lang w:val="fr-FR"/>
        </w:rPr>
        <w:t xml:space="preserve">Vu </w:t>
      </w:r>
      <w:r w:rsidRPr="00946B04">
        <w:rPr>
          <w:rFonts w:ascii="Marianne" w:eastAsia="Arial Narrow" w:hAnsi="Marianne"/>
          <w:color w:val="000000"/>
          <w:lang w:val="fr-FR"/>
        </w:rPr>
        <w:t xml:space="preserve">l’avenant pour l’année </w:t>
      </w:r>
      <w:r w:rsidR="003736C0">
        <w:rPr>
          <w:rFonts w:ascii="Marianne" w:eastAsia="Arial Narrow" w:hAnsi="Marianne"/>
          <w:color w:val="00B0F0"/>
          <w:lang w:val="fr-FR"/>
        </w:rPr>
        <w:t>2024</w:t>
      </w:r>
      <w:r w:rsidR="003736C0" w:rsidRPr="00946B04">
        <w:rPr>
          <w:rFonts w:ascii="Marianne" w:eastAsia="Arial Narrow" w:hAnsi="Marianne"/>
          <w:color w:val="000000"/>
          <w:lang w:val="fr-FR"/>
        </w:rPr>
        <w:t xml:space="preserve"> </w:t>
      </w:r>
      <w:r w:rsidRPr="00946B04">
        <w:rPr>
          <w:rFonts w:ascii="Marianne" w:eastAsia="Arial Narrow" w:hAnsi="Marianne"/>
          <w:color w:val="000000"/>
          <w:lang w:val="fr-FR"/>
        </w:rPr>
        <w:t xml:space="preserve">à la convention de délégation de compétence en date </w:t>
      </w:r>
      <w:r w:rsidR="002E0F3C">
        <w:rPr>
          <w:rFonts w:ascii="Marianne" w:eastAsia="Arial Narrow" w:hAnsi="Marianne"/>
          <w:color w:val="000000"/>
          <w:lang w:val="fr-FR"/>
        </w:rPr>
        <w:t xml:space="preserve">du </w:t>
      </w:r>
      <w:r w:rsidR="002E0F3C">
        <w:rPr>
          <w:rFonts w:ascii="Marianne" w:eastAsia="Arial Narrow" w:hAnsi="Marianne"/>
          <w:color w:val="000000"/>
          <w:lang w:val="fr-FR"/>
        </w:rPr>
        <w:tab/>
        <w:t xml:space="preserve"> ;</w:t>
      </w:r>
    </w:p>
    <w:p w14:paraId="430935DB" w14:textId="00BFA8F6" w:rsidR="00635BE6" w:rsidRPr="00946B04" w:rsidRDefault="00635BE6" w:rsidP="00635BE6">
      <w:pPr>
        <w:spacing w:before="252" w:line="268" w:lineRule="exact"/>
        <w:ind w:left="576" w:hanging="504"/>
        <w:jc w:val="both"/>
        <w:textAlignment w:val="baseline"/>
        <w:rPr>
          <w:rFonts w:ascii="Marianne" w:eastAsia="Arial Narrow" w:hAnsi="Marianne"/>
          <w:b/>
          <w:color w:val="000000"/>
          <w:spacing w:val="3"/>
          <w:lang w:val="fr-FR"/>
        </w:rPr>
      </w:pPr>
      <w:r w:rsidRPr="00946B04">
        <w:rPr>
          <w:rFonts w:ascii="Marianne" w:eastAsia="Arial Narrow" w:hAnsi="Marianne"/>
          <w:b/>
          <w:color w:val="000000"/>
          <w:spacing w:val="3"/>
          <w:lang w:val="fr-FR"/>
        </w:rPr>
        <w:t xml:space="preserve">Vu </w:t>
      </w:r>
      <w:r w:rsidRPr="00946B04">
        <w:rPr>
          <w:rFonts w:ascii="Marianne" w:eastAsia="Arial Narrow" w:hAnsi="Marianne"/>
          <w:color w:val="000000"/>
          <w:spacing w:val="3"/>
          <w:lang w:val="fr-FR"/>
        </w:rPr>
        <w:t xml:space="preserve">la délibération </w:t>
      </w:r>
      <w:r w:rsidRPr="00946B04">
        <w:rPr>
          <w:rFonts w:ascii="Marianne" w:eastAsia="Arial Narrow" w:hAnsi="Marianne"/>
          <w:i/>
          <w:color w:val="000000"/>
          <w:spacing w:val="3"/>
          <w:lang w:val="fr-FR"/>
        </w:rPr>
        <w:t>(il s’agit de la délibération aut</w:t>
      </w:r>
      <w:r>
        <w:rPr>
          <w:rFonts w:ascii="Marianne" w:eastAsia="Arial Narrow" w:hAnsi="Marianne"/>
          <w:i/>
          <w:color w:val="000000"/>
          <w:spacing w:val="3"/>
          <w:lang w:val="fr-FR"/>
        </w:rPr>
        <w:t xml:space="preserve">orisant la signature du présent </w:t>
      </w:r>
      <w:r w:rsidRPr="00946B04">
        <w:rPr>
          <w:rFonts w:ascii="Marianne" w:eastAsia="Arial Narrow" w:hAnsi="Marianne"/>
          <w:i/>
          <w:color w:val="000000"/>
          <w:spacing w:val="3"/>
          <w:lang w:val="fr-FR"/>
        </w:rPr>
        <w:t xml:space="preserve">avenant) </w:t>
      </w:r>
      <w:r w:rsidRPr="00946B04">
        <w:rPr>
          <w:rFonts w:ascii="Marianne" w:eastAsia="Arial Narrow" w:hAnsi="Marianne"/>
          <w:color w:val="000000"/>
          <w:spacing w:val="3"/>
          <w:lang w:val="fr-FR"/>
        </w:rPr>
        <w:t>en date du</w:t>
      </w:r>
      <w:r>
        <w:rPr>
          <w:rFonts w:ascii="Courier New" w:eastAsia="Arial Narrow" w:hAnsi="Courier New" w:cs="Courier New"/>
          <w:color w:val="000000"/>
          <w:spacing w:val="3"/>
          <w:lang w:val="fr-FR"/>
        </w:rPr>
        <w:t> </w:t>
      </w:r>
      <w:r w:rsidR="002E0F3C">
        <w:rPr>
          <w:rFonts w:ascii="Marianne" w:eastAsia="Arial Narrow" w:hAnsi="Marianne"/>
          <w:color w:val="000000"/>
          <w:lang w:val="fr-FR"/>
        </w:rPr>
        <w:tab/>
        <w:t>;</w:t>
      </w:r>
    </w:p>
    <w:p w14:paraId="5363F251" w14:textId="140827B4" w:rsidR="00635BE6" w:rsidRPr="00946B04" w:rsidRDefault="00635BE6" w:rsidP="00635BE6">
      <w:pPr>
        <w:tabs>
          <w:tab w:val="left" w:leader="dot" w:pos="6120"/>
        </w:tabs>
        <w:spacing w:before="264" w:line="268" w:lineRule="exact"/>
        <w:ind w:left="72"/>
        <w:jc w:val="both"/>
        <w:textAlignment w:val="baseline"/>
        <w:rPr>
          <w:rFonts w:ascii="Marianne" w:eastAsia="Arial Narrow" w:hAnsi="Marianne"/>
          <w:b/>
          <w:color w:val="000000"/>
          <w:spacing w:val="-1"/>
          <w:lang w:val="fr-FR"/>
        </w:rPr>
      </w:pPr>
      <w:r>
        <w:rPr>
          <w:rFonts w:ascii="Marianne" w:hAnsi="Marianne"/>
          <w:noProof/>
          <w:lang w:val="fr-FR" w:eastAsia="fr-FR"/>
        </w:rPr>
        <mc:AlternateContent>
          <mc:Choice Requires="wps">
            <w:drawing>
              <wp:anchor distT="0" distB="0" distL="114300" distR="114300" simplePos="0" relativeHeight="251660288" behindDoc="0" locked="0" layoutInCell="1" allowOverlap="1" wp14:anchorId="245B403C" wp14:editId="5BBC0DF8">
                <wp:simplePos x="0" y="0"/>
                <wp:positionH relativeFrom="page">
                  <wp:posOffset>1414145</wp:posOffset>
                </wp:positionH>
                <wp:positionV relativeFrom="page">
                  <wp:posOffset>5111750</wp:posOffset>
                </wp:positionV>
                <wp:extent cx="351155" cy="0"/>
                <wp:effectExtent l="0" t="0" r="0" b="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11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0FD12F8" id="Connecteur droit 4"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1.35pt,402.5pt" to="139pt,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" strokeweight="1.2pt">
                <v:stroke dashstyle="1 1"/>
                <w10:wrap anchorx="page" anchory="page"/>
              </v:line>
            </w:pict>
          </mc:Fallback>
        </mc:AlternateContent>
      </w:r>
      <w:r w:rsidRPr="00946B04">
        <w:rPr>
          <w:rFonts w:ascii="Marianne" w:eastAsia="Arial Narrow" w:hAnsi="Marianne"/>
          <w:b/>
          <w:color w:val="000000"/>
          <w:spacing w:val="-1"/>
          <w:lang w:val="fr-FR"/>
        </w:rPr>
        <w:t xml:space="preserve">Vu </w:t>
      </w:r>
      <w:r w:rsidRPr="00946B04">
        <w:rPr>
          <w:rFonts w:ascii="Marianne" w:eastAsia="Arial Narrow" w:hAnsi="Marianne"/>
          <w:color w:val="000000"/>
          <w:spacing w:val="-1"/>
          <w:lang w:val="fr-FR"/>
        </w:rPr>
        <w:t xml:space="preserve">l’avis du comité régional de l’habitat et de l'hébergement du </w:t>
      </w:r>
      <w:r w:rsidRPr="00946B04">
        <w:rPr>
          <w:rFonts w:ascii="Marianne" w:eastAsia="Arial Narrow" w:hAnsi="Marianne"/>
          <w:color w:val="000000"/>
          <w:spacing w:val="-1"/>
          <w:lang w:val="fr-FR"/>
        </w:rPr>
        <w:tab/>
      </w:r>
      <w:r w:rsidR="002E0F3C">
        <w:rPr>
          <w:rFonts w:ascii="Marianne" w:eastAsia="Arial Narrow" w:hAnsi="Marianne"/>
          <w:color w:val="000000"/>
          <w:spacing w:val="-1"/>
          <w:lang w:val="fr-FR"/>
        </w:rPr>
        <w:t xml:space="preserve"> sur la répartition des crédits</w:t>
      </w:r>
      <w:r w:rsidR="002E0F3C">
        <w:rPr>
          <w:rFonts w:ascii="Courier New" w:eastAsia="Arial Narrow" w:hAnsi="Courier New" w:cs="Courier New"/>
          <w:color w:val="000000"/>
          <w:spacing w:val="-1"/>
          <w:lang w:val="fr-FR"/>
        </w:rPr>
        <w:t> </w:t>
      </w:r>
      <w:r w:rsidR="002E0F3C">
        <w:rPr>
          <w:rFonts w:ascii="Marianne" w:eastAsia="Arial Narrow" w:hAnsi="Marianne"/>
          <w:color w:val="000000"/>
          <w:spacing w:val="-1"/>
          <w:lang w:val="fr-FR"/>
        </w:rPr>
        <w:t>;</w:t>
      </w:r>
    </w:p>
    <w:p w14:paraId="3C53EC83" w14:textId="471FFBC7" w:rsidR="00635BE6" w:rsidRPr="00946B04" w:rsidRDefault="00635BE6" w:rsidP="00635BE6">
      <w:pPr>
        <w:tabs>
          <w:tab w:val="left" w:leader="dot" w:pos="5544"/>
        </w:tabs>
        <w:spacing w:before="260" w:line="268" w:lineRule="exact"/>
        <w:ind w:left="72"/>
        <w:jc w:val="both"/>
        <w:textAlignment w:val="baseline"/>
        <w:rPr>
          <w:rFonts w:ascii="Marianne" w:eastAsia="Arial Narrow" w:hAnsi="Marianne"/>
          <w:b/>
          <w:color w:val="000000"/>
          <w:lang w:val="fr-FR"/>
        </w:rPr>
      </w:pPr>
      <w:r w:rsidRPr="00946B04">
        <w:rPr>
          <w:rFonts w:ascii="Marianne" w:eastAsia="Arial Narrow" w:hAnsi="Marianne"/>
          <w:b/>
          <w:color w:val="000000"/>
          <w:lang w:val="fr-FR"/>
        </w:rPr>
        <w:t xml:space="preserve">Vu </w:t>
      </w:r>
      <w:r w:rsidRPr="00946B04">
        <w:rPr>
          <w:rFonts w:ascii="Marianne" w:eastAsia="Arial Narrow" w:hAnsi="Marianne"/>
          <w:color w:val="000000"/>
          <w:lang w:val="fr-FR"/>
        </w:rPr>
        <w:t>l'avis du délégué de l'</w:t>
      </w:r>
      <w:proofErr w:type="spellStart"/>
      <w:r w:rsidRPr="00946B04">
        <w:rPr>
          <w:rFonts w:ascii="Marianne" w:eastAsia="Arial Narrow" w:hAnsi="Marianne"/>
          <w:color w:val="000000"/>
          <w:lang w:val="fr-FR"/>
        </w:rPr>
        <w:t>A</w:t>
      </w:r>
      <w:r w:rsidR="002E0F3C">
        <w:rPr>
          <w:rFonts w:ascii="Marianne" w:eastAsia="Arial Narrow" w:hAnsi="Marianne"/>
          <w:color w:val="000000"/>
          <w:lang w:val="fr-FR"/>
        </w:rPr>
        <w:t>nah</w:t>
      </w:r>
      <w:proofErr w:type="spellEnd"/>
      <w:r w:rsidR="002E0F3C">
        <w:rPr>
          <w:rFonts w:ascii="Marianne" w:eastAsia="Arial Narrow" w:hAnsi="Marianne"/>
          <w:color w:val="000000"/>
          <w:lang w:val="fr-FR"/>
        </w:rPr>
        <w:t xml:space="preserve"> dans la région en date du </w:t>
      </w:r>
      <w:r w:rsidR="002E0F3C">
        <w:rPr>
          <w:rFonts w:ascii="Marianne" w:eastAsia="Arial Narrow" w:hAnsi="Marianne"/>
          <w:color w:val="000000"/>
          <w:lang w:val="fr-FR"/>
        </w:rPr>
        <w:tab/>
        <w:t>;</w:t>
      </w:r>
    </w:p>
    <w:p w14:paraId="7AA52452" w14:textId="77777777" w:rsidR="00635BE6" w:rsidRDefault="00635BE6" w:rsidP="00635BE6">
      <w:pPr>
        <w:spacing w:before="814" w:line="240" w:lineRule="exact"/>
        <w:ind w:left="72"/>
        <w:textAlignment w:val="baseline"/>
        <w:rPr>
          <w:rFonts w:ascii="Marianne" w:eastAsia="Arial Narrow" w:hAnsi="Marianne"/>
          <w:b/>
          <w:color w:val="000000"/>
          <w:lang w:val="fr-FR"/>
        </w:rPr>
      </w:pPr>
    </w:p>
    <w:p w14:paraId="2C6F499D" w14:textId="77777777" w:rsidR="00635BE6" w:rsidRDefault="00635BE6" w:rsidP="00635BE6">
      <w:pPr>
        <w:spacing w:before="814" w:line="240" w:lineRule="exact"/>
        <w:ind w:left="72"/>
        <w:textAlignment w:val="baseline"/>
        <w:rPr>
          <w:rFonts w:ascii="Marianne" w:eastAsia="Arial Narrow" w:hAnsi="Marianne"/>
          <w:b/>
          <w:color w:val="000000"/>
          <w:lang w:val="fr-FR"/>
        </w:rPr>
      </w:pPr>
    </w:p>
    <w:p w14:paraId="4467CE32" w14:textId="77777777" w:rsidR="00635BE6" w:rsidRDefault="00635BE6" w:rsidP="00635BE6">
      <w:pPr>
        <w:spacing w:before="814" w:line="240" w:lineRule="exact"/>
        <w:ind w:left="72"/>
        <w:textAlignment w:val="baseline"/>
        <w:rPr>
          <w:rFonts w:ascii="Marianne" w:eastAsia="Arial Narrow" w:hAnsi="Marianne"/>
          <w:b/>
          <w:color w:val="000000"/>
          <w:lang w:val="fr-FR"/>
        </w:rPr>
      </w:pPr>
    </w:p>
    <w:p w14:paraId="5D5E3CEA" w14:textId="77777777" w:rsidR="00635BE6" w:rsidRDefault="00635BE6" w:rsidP="00635BE6">
      <w:pPr>
        <w:spacing w:before="814" w:line="240" w:lineRule="exact"/>
        <w:ind w:left="72"/>
        <w:textAlignment w:val="baseline"/>
        <w:rPr>
          <w:rFonts w:ascii="Marianne" w:eastAsia="Arial Narrow" w:hAnsi="Marianne"/>
          <w:b/>
          <w:color w:val="000000"/>
          <w:lang w:val="fr-FR"/>
        </w:rPr>
      </w:pPr>
    </w:p>
    <w:p w14:paraId="0353B44E" w14:textId="77777777" w:rsidR="00635BE6" w:rsidRPr="00946B04" w:rsidRDefault="00635BE6" w:rsidP="00635BE6">
      <w:pPr>
        <w:spacing w:before="814" w:line="240" w:lineRule="exact"/>
        <w:ind w:left="72"/>
        <w:textAlignment w:val="baseline"/>
        <w:rPr>
          <w:rFonts w:ascii="Marianne" w:eastAsia="Arial Narrow" w:hAnsi="Marianne"/>
          <w:b/>
          <w:color w:val="000000"/>
          <w:lang w:val="fr-FR"/>
        </w:rPr>
      </w:pPr>
      <w:r w:rsidRPr="00946B04">
        <w:rPr>
          <w:rFonts w:ascii="Marianne" w:eastAsia="Arial Narrow" w:hAnsi="Marianne"/>
          <w:b/>
          <w:color w:val="000000"/>
          <w:lang w:val="fr-FR"/>
        </w:rPr>
        <w:lastRenderedPageBreak/>
        <w:t>Il a été convenu ce qui suit :</w:t>
      </w:r>
    </w:p>
    <w:p w14:paraId="3D38B8E7" w14:textId="77777777" w:rsidR="00635BE6" w:rsidRPr="00946B04" w:rsidRDefault="00635BE6" w:rsidP="00635BE6">
      <w:pPr>
        <w:spacing w:before="552" w:line="242" w:lineRule="exact"/>
        <w:ind w:left="72"/>
        <w:textAlignment w:val="baseline"/>
        <w:rPr>
          <w:rFonts w:ascii="Marianne" w:eastAsia="Arial Narrow" w:hAnsi="Marianne"/>
          <w:b/>
          <w:color w:val="000000"/>
          <w:lang w:val="fr-FR"/>
        </w:rPr>
      </w:pPr>
      <w:r w:rsidRPr="00946B04">
        <w:rPr>
          <w:rFonts w:ascii="Marianne" w:eastAsia="Arial Narrow" w:hAnsi="Marianne"/>
          <w:b/>
          <w:color w:val="000000"/>
          <w:lang w:val="fr-FR"/>
        </w:rPr>
        <w:t>A - Objet de l'avenant</w:t>
      </w:r>
    </w:p>
    <w:p w14:paraId="441A41F9" w14:textId="348F1385" w:rsidR="00635BE6" w:rsidRPr="00946B04" w:rsidRDefault="00635BE6" w:rsidP="00635BE6">
      <w:pPr>
        <w:spacing w:before="370" w:line="268" w:lineRule="exact"/>
        <w:ind w:left="72"/>
        <w:jc w:val="both"/>
        <w:textAlignment w:val="baseline"/>
        <w:rPr>
          <w:rFonts w:ascii="Marianne" w:eastAsia="Arial Narrow" w:hAnsi="Marianne"/>
          <w:color w:val="000000"/>
          <w:lang w:val="fr-FR"/>
        </w:rPr>
      </w:pPr>
      <w:r w:rsidRPr="00946B04">
        <w:rPr>
          <w:rFonts w:ascii="Marianne" w:eastAsia="Arial Narrow" w:hAnsi="Marianne"/>
          <w:color w:val="000000"/>
          <w:spacing w:val="-4"/>
          <w:lang w:val="fr-FR"/>
        </w:rPr>
        <w:t>Cet avenant a pour objet de définir les obligations réciproques de chacune des parties concernant les</w:t>
      </w:r>
      <w:r>
        <w:rPr>
          <w:rFonts w:ascii="Marianne" w:eastAsia="Arial Narrow" w:hAnsi="Marianne"/>
          <w:color w:val="000000"/>
          <w:spacing w:val="-4"/>
          <w:lang w:val="fr-FR"/>
        </w:rPr>
        <w:t xml:space="preserve"> </w:t>
      </w:r>
      <w:r w:rsidRPr="00946B04">
        <w:rPr>
          <w:rFonts w:ascii="Marianne" w:eastAsia="Arial Narrow" w:hAnsi="Marianne"/>
          <w:color w:val="000000"/>
          <w:lang w:val="fr-FR"/>
        </w:rPr>
        <w:t>modifications apportées à la convention de gestion</w:t>
      </w:r>
      <w:r w:rsidR="0084720F">
        <w:rPr>
          <w:rFonts w:ascii="Marianne" w:eastAsia="Arial Narrow" w:hAnsi="Marianne"/>
          <w:color w:val="000000"/>
          <w:lang w:val="fr-FR"/>
        </w:rPr>
        <w:t xml:space="preserve"> des aides à l'habitat privé du …</w:t>
      </w:r>
      <w:r w:rsidRPr="00946B04">
        <w:rPr>
          <w:rFonts w:ascii="Marianne" w:eastAsia="Arial Narrow" w:hAnsi="Marianne"/>
          <w:color w:val="000000"/>
          <w:lang w:val="fr-FR"/>
        </w:rPr>
        <w:t xml:space="preserve"> susvisée.</w:t>
      </w:r>
    </w:p>
    <w:p w14:paraId="3E61C5F3" w14:textId="2FE1C9B7" w:rsidR="00635BE6" w:rsidRPr="00946B04" w:rsidRDefault="00635BE6" w:rsidP="00635BE6">
      <w:pPr>
        <w:spacing w:before="108" w:line="268" w:lineRule="exact"/>
        <w:ind w:left="72"/>
        <w:jc w:val="both"/>
        <w:textAlignment w:val="baseline"/>
        <w:rPr>
          <w:rFonts w:ascii="Marianne" w:eastAsia="Arial Narrow" w:hAnsi="Marianne"/>
          <w:color w:val="000000"/>
          <w:lang w:val="fr-FR"/>
        </w:rPr>
      </w:pPr>
      <w:r w:rsidRPr="00946B04">
        <w:rPr>
          <w:rFonts w:ascii="Marianne" w:eastAsia="Arial Narrow" w:hAnsi="Marianne"/>
          <w:color w:val="000000"/>
          <w:lang w:val="fr-FR"/>
        </w:rPr>
        <w:t>Ces modifications portent sur les objectifs quantitatifs, les modalit</w:t>
      </w:r>
      <w:r>
        <w:rPr>
          <w:rFonts w:ascii="Marianne" w:eastAsia="Arial Narrow" w:hAnsi="Marianne"/>
          <w:color w:val="000000"/>
          <w:lang w:val="fr-FR"/>
        </w:rPr>
        <w:t xml:space="preserve">és financières pour l'année </w:t>
      </w:r>
      <w:r w:rsidR="00F07F2A">
        <w:rPr>
          <w:rFonts w:ascii="Marianne" w:eastAsia="Arial Narrow" w:hAnsi="Marianne"/>
          <w:color w:val="00B0F0"/>
          <w:lang w:val="fr-FR"/>
        </w:rPr>
        <w:t>2024</w:t>
      </w:r>
      <w:r w:rsidRPr="00635BE6">
        <w:rPr>
          <w:rFonts w:ascii="Marianne" w:eastAsia="Arial Narrow" w:hAnsi="Marianne"/>
          <w:lang w:val="fr-FR"/>
        </w:rPr>
        <w:t xml:space="preserve"> </w:t>
      </w:r>
      <w:r w:rsidRPr="00946B04">
        <w:rPr>
          <w:rFonts w:ascii="Marianne" w:eastAsia="Arial Narrow" w:hAnsi="Marianne"/>
          <w:i/>
          <w:color w:val="000000"/>
          <w:lang w:val="fr-FR"/>
        </w:rPr>
        <w:t xml:space="preserve">(année de signature) </w:t>
      </w:r>
      <w:r w:rsidRPr="00946B04">
        <w:rPr>
          <w:rFonts w:ascii="Marianne" w:eastAsia="Arial Narrow" w:hAnsi="Marianne"/>
          <w:color w:val="000000"/>
          <w:lang w:val="fr-FR"/>
        </w:rPr>
        <w:t>et sur l'ensemble de la convention.</w:t>
      </w:r>
    </w:p>
    <w:p w14:paraId="47F3C29C" w14:textId="77777777" w:rsidR="00635BE6" w:rsidRPr="00946B04" w:rsidRDefault="00635BE6" w:rsidP="00635BE6">
      <w:pPr>
        <w:spacing w:before="814" w:line="241" w:lineRule="exact"/>
        <w:ind w:left="72"/>
        <w:textAlignment w:val="baseline"/>
        <w:rPr>
          <w:rFonts w:ascii="Marianne" w:eastAsia="Arial Narrow" w:hAnsi="Marianne"/>
          <w:b/>
          <w:color w:val="000000"/>
          <w:lang w:val="fr-FR"/>
        </w:rPr>
      </w:pPr>
      <w:r w:rsidRPr="00946B04">
        <w:rPr>
          <w:rFonts w:ascii="Marianne" w:eastAsia="Arial Narrow" w:hAnsi="Marianne"/>
          <w:b/>
          <w:color w:val="000000"/>
          <w:lang w:val="fr-FR"/>
        </w:rPr>
        <w:t>B - Objectifs pour l'année en cours</w:t>
      </w:r>
    </w:p>
    <w:p w14:paraId="6D7DB183" w14:textId="77777777" w:rsidR="00635BE6" w:rsidRDefault="00635BE6" w:rsidP="00635BE6">
      <w:pPr>
        <w:spacing w:before="528" w:line="264" w:lineRule="exact"/>
        <w:jc w:val="both"/>
        <w:textAlignment w:val="baseline"/>
        <w:rPr>
          <w:rFonts w:ascii="Marianne" w:eastAsia="Arial Narrow" w:hAnsi="Marianne"/>
          <w:i/>
          <w:color w:val="000000"/>
          <w:lang w:val="fr-FR"/>
        </w:rPr>
      </w:pPr>
      <w:r w:rsidRPr="00946B04">
        <w:rPr>
          <w:rFonts w:ascii="Marianne" w:eastAsia="Arial Narrow" w:hAnsi="Marianne"/>
          <w:i/>
          <w:color w:val="000000"/>
          <w:lang w:val="fr-FR"/>
        </w:rPr>
        <w:t>Ajuster si nécessaire la stratégie d'intervention sur le parc privé décrite dans la convention de gestion (notamment la liste des programmes en cours ou projetés déclinant des programmes nationaux considérés comme prioritaires pour le territoire par l'</w:t>
      </w:r>
      <w:proofErr w:type="spellStart"/>
      <w:r w:rsidRPr="00946B04">
        <w:rPr>
          <w:rFonts w:ascii="Marianne" w:eastAsia="Arial Narrow" w:hAnsi="Marianne"/>
          <w:i/>
          <w:color w:val="000000"/>
          <w:lang w:val="fr-FR"/>
        </w:rPr>
        <w:t>Anah</w:t>
      </w:r>
      <w:proofErr w:type="spellEnd"/>
      <w:r w:rsidRPr="00946B04">
        <w:rPr>
          <w:rFonts w:ascii="Marianne" w:eastAsia="Arial Narrow" w:hAnsi="Marianne"/>
          <w:i/>
          <w:color w:val="000000"/>
          <w:lang w:val="fr-FR"/>
        </w:rPr>
        <w:t>).</w:t>
      </w:r>
    </w:p>
    <w:p w14:paraId="0A0FDC70" w14:textId="77777777" w:rsidR="00635BE6" w:rsidRPr="00946B04" w:rsidRDefault="00635BE6" w:rsidP="00635BE6">
      <w:pPr>
        <w:spacing w:before="528" w:line="264" w:lineRule="exact"/>
        <w:jc w:val="both"/>
        <w:textAlignment w:val="baseline"/>
        <w:rPr>
          <w:rFonts w:ascii="Marianne" w:eastAsia="Arial Narrow" w:hAnsi="Marianne"/>
          <w:color w:val="000000"/>
          <w:lang w:val="fr-FR"/>
        </w:rPr>
      </w:pPr>
      <w:r w:rsidRPr="00946B04">
        <w:rPr>
          <w:rFonts w:ascii="Marianne" w:eastAsia="Arial Narrow" w:hAnsi="Marianne"/>
          <w:color w:val="000000"/>
          <w:lang w:val="fr-FR"/>
        </w:rPr>
        <w:t>Sur la base des objectifs figurant au titre I de la convention de délégation de compétence, il est prévu,</w:t>
      </w:r>
      <w:r>
        <w:rPr>
          <w:rFonts w:ascii="Marianne" w:eastAsia="Arial Narrow" w:hAnsi="Marianne"/>
          <w:color w:val="000000"/>
          <w:lang w:val="fr-FR"/>
        </w:rPr>
        <w:t xml:space="preserve"> </w:t>
      </w:r>
      <w:r w:rsidRPr="00946B04">
        <w:rPr>
          <w:rFonts w:ascii="Marianne" w:eastAsia="Arial Narrow" w:hAnsi="Marianne"/>
          <w:color w:val="000000"/>
          <w:lang w:val="fr-FR"/>
        </w:rPr>
        <w:t>pour l'année ......... (</w:t>
      </w:r>
      <w:proofErr w:type="gramStart"/>
      <w:r w:rsidRPr="00946B04">
        <w:rPr>
          <w:rFonts w:ascii="Marianne" w:eastAsia="Arial Narrow" w:hAnsi="Marianne"/>
          <w:i/>
          <w:color w:val="000000"/>
          <w:lang w:val="fr-FR"/>
        </w:rPr>
        <w:t>année</w:t>
      </w:r>
      <w:proofErr w:type="gramEnd"/>
      <w:r w:rsidRPr="00946B04">
        <w:rPr>
          <w:rFonts w:ascii="Marianne" w:eastAsia="Arial Narrow" w:hAnsi="Marianne"/>
          <w:i/>
          <w:color w:val="000000"/>
          <w:lang w:val="fr-FR"/>
        </w:rPr>
        <w:t xml:space="preserve"> de signature de l'avenant</w:t>
      </w:r>
      <w:r w:rsidRPr="00946B04">
        <w:rPr>
          <w:rFonts w:ascii="Marianne" w:eastAsia="Arial Narrow" w:hAnsi="Marianne"/>
          <w:color w:val="000000"/>
          <w:lang w:val="fr-FR"/>
        </w:rPr>
        <w:t>), la réhabilitatio</w:t>
      </w:r>
      <w:r>
        <w:rPr>
          <w:rFonts w:ascii="Marianne" w:eastAsia="Arial Narrow" w:hAnsi="Marianne"/>
          <w:color w:val="000000"/>
          <w:lang w:val="fr-FR"/>
        </w:rPr>
        <w:t xml:space="preserve">n d’environ </w:t>
      </w:r>
      <w:r w:rsidRPr="00946B04">
        <w:rPr>
          <w:rFonts w:ascii="Marianne" w:eastAsia="Arial Narrow" w:hAnsi="Marianne"/>
          <w:color w:val="000000"/>
          <w:lang w:val="fr-FR"/>
        </w:rPr>
        <w:t>.........</w:t>
      </w:r>
      <w:r>
        <w:rPr>
          <w:rFonts w:ascii="Marianne" w:eastAsia="Arial Narrow" w:hAnsi="Marianne"/>
          <w:color w:val="000000"/>
          <w:lang w:val="fr-FR"/>
        </w:rPr>
        <w:t xml:space="preserve"> logements privés </w:t>
      </w:r>
      <w:r w:rsidRPr="00946B04">
        <w:rPr>
          <w:rFonts w:ascii="Marianne" w:eastAsia="Arial Narrow" w:hAnsi="Marianne"/>
          <w:color w:val="000000"/>
          <w:lang w:val="fr-FR"/>
        </w:rPr>
        <w:t>en tenant compte des orientations et des objectifs de l’Agence nationale de l’habitat et conformément à son régime des aides, ainsi répartis par type de bénéficiaire :</w:t>
      </w:r>
    </w:p>
    <w:p w14:paraId="1D887341" w14:textId="77777777" w:rsidR="00635BE6" w:rsidRPr="00946B04" w:rsidRDefault="00635BE6" w:rsidP="00635BE6">
      <w:pPr>
        <w:numPr>
          <w:ilvl w:val="0"/>
          <w:numId w:val="1"/>
        </w:numPr>
        <w:tabs>
          <w:tab w:val="clear" w:pos="792"/>
          <w:tab w:val="left" w:pos="1152"/>
        </w:tabs>
        <w:spacing w:line="264" w:lineRule="exact"/>
        <w:ind w:left="360"/>
        <w:textAlignment w:val="baseline"/>
        <w:rPr>
          <w:rFonts w:ascii="Marianne" w:eastAsia="Arial Narrow" w:hAnsi="Marianne"/>
          <w:color w:val="000000"/>
          <w:lang w:val="fr-FR"/>
        </w:rPr>
      </w:pPr>
      <w:r>
        <w:rPr>
          <w:rFonts w:ascii="Marianne" w:eastAsia="Arial Narrow" w:hAnsi="Marianne"/>
          <w:color w:val="000000"/>
          <w:lang w:val="fr-FR"/>
        </w:rPr>
        <w:t xml:space="preserve">.... </w:t>
      </w:r>
      <w:r w:rsidRPr="00946B04">
        <w:rPr>
          <w:rFonts w:ascii="Marianne" w:eastAsia="Arial Narrow" w:hAnsi="Marianne"/>
          <w:color w:val="000000"/>
          <w:lang w:val="fr-FR"/>
        </w:rPr>
        <w:t>logements de propriétaires occupants,</w:t>
      </w:r>
    </w:p>
    <w:p w14:paraId="16BA51CB" w14:textId="77777777" w:rsidR="00635BE6" w:rsidRPr="00946B04" w:rsidRDefault="00635BE6" w:rsidP="00635BE6">
      <w:pPr>
        <w:numPr>
          <w:ilvl w:val="0"/>
          <w:numId w:val="1"/>
        </w:numPr>
        <w:tabs>
          <w:tab w:val="clear" w:pos="792"/>
          <w:tab w:val="left" w:pos="1152"/>
        </w:tabs>
        <w:spacing w:line="264" w:lineRule="exact"/>
        <w:ind w:left="360"/>
        <w:textAlignment w:val="baseline"/>
        <w:rPr>
          <w:rFonts w:ascii="Marianne" w:eastAsia="Arial Narrow" w:hAnsi="Marianne"/>
          <w:color w:val="000000"/>
          <w:lang w:val="fr-FR"/>
        </w:rPr>
      </w:pPr>
      <w:r>
        <w:rPr>
          <w:rFonts w:ascii="Marianne" w:eastAsia="Arial Narrow" w:hAnsi="Marianne"/>
          <w:color w:val="000000"/>
          <w:lang w:val="fr-FR"/>
        </w:rPr>
        <w:t>.....</w:t>
      </w:r>
      <w:r w:rsidRPr="00946B04">
        <w:rPr>
          <w:rFonts w:ascii="Marianne" w:eastAsia="Arial Narrow" w:hAnsi="Marianne"/>
          <w:color w:val="000000"/>
          <w:lang w:val="fr-FR"/>
        </w:rPr>
        <w:t>logements de propriétaires bailleurs,</w:t>
      </w:r>
    </w:p>
    <w:p w14:paraId="04E08FAC" w14:textId="77777777" w:rsidR="00635BE6" w:rsidRPr="00946B04" w:rsidRDefault="00635BE6" w:rsidP="00635BE6">
      <w:pPr>
        <w:numPr>
          <w:ilvl w:val="0"/>
          <w:numId w:val="1"/>
        </w:numPr>
        <w:tabs>
          <w:tab w:val="clear" w:pos="792"/>
          <w:tab w:val="left" w:pos="1152"/>
        </w:tabs>
        <w:spacing w:line="272" w:lineRule="exact"/>
        <w:ind w:left="360"/>
        <w:textAlignment w:val="baseline"/>
        <w:rPr>
          <w:rFonts w:ascii="Marianne" w:eastAsia="Arial Narrow" w:hAnsi="Marianne"/>
          <w:color w:val="000000"/>
          <w:lang w:val="fr-FR"/>
        </w:rPr>
      </w:pPr>
      <w:r>
        <w:rPr>
          <w:rFonts w:ascii="Marianne" w:eastAsia="Arial Narrow" w:hAnsi="Marianne"/>
          <w:color w:val="000000"/>
          <w:lang w:val="fr-FR"/>
        </w:rPr>
        <w:t>.....</w:t>
      </w:r>
      <w:r w:rsidRPr="00946B04">
        <w:rPr>
          <w:rFonts w:ascii="Marianne" w:eastAsia="Arial Narrow" w:hAnsi="Marianne"/>
          <w:color w:val="000000"/>
          <w:lang w:val="fr-FR"/>
        </w:rPr>
        <w:t>logements ou lots traités dans le cadre d'aides aux syndicats de copropriétaires.</w:t>
      </w:r>
    </w:p>
    <w:p w14:paraId="35F4726E" w14:textId="77777777" w:rsidR="00635BE6" w:rsidRPr="00946B04" w:rsidRDefault="00635BE6" w:rsidP="00635BE6">
      <w:pPr>
        <w:spacing w:before="120" w:line="264" w:lineRule="exact"/>
        <w:ind w:right="72"/>
        <w:jc w:val="both"/>
        <w:textAlignment w:val="baseline"/>
        <w:rPr>
          <w:rFonts w:ascii="Marianne" w:eastAsia="Arial Narrow" w:hAnsi="Marianne"/>
          <w:color w:val="000000"/>
          <w:lang w:val="fr-FR"/>
        </w:rPr>
      </w:pPr>
      <w:r w:rsidRPr="00946B04">
        <w:rPr>
          <w:rFonts w:ascii="Marianne" w:eastAsia="Arial Narrow" w:hAnsi="Marianne"/>
          <w:color w:val="000000"/>
          <w:lang w:val="fr-FR"/>
        </w:rPr>
        <w:t>L'intégralité des logements des propriétaires bailleurs aidés est conventionnée (sauf exceptions précisées dans le régime des aides de l’</w:t>
      </w:r>
      <w:proofErr w:type="spellStart"/>
      <w:r w:rsidRPr="00946B04">
        <w:rPr>
          <w:rFonts w:ascii="Marianne" w:eastAsia="Arial Narrow" w:hAnsi="Marianne"/>
          <w:color w:val="000000"/>
          <w:lang w:val="fr-FR"/>
        </w:rPr>
        <w:t>Anah</w:t>
      </w:r>
      <w:proofErr w:type="spellEnd"/>
      <w:r w:rsidRPr="00946B04">
        <w:rPr>
          <w:rFonts w:ascii="Marianne" w:eastAsia="Arial Narrow" w:hAnsi="Marianne"/>
          <w:color w:val="000000"/>
          <w:lang w:val="fr-FR"/>
        </w:rPr>
        <w:t>).</w:t>
      </w:r>
    </w:p>
    <w:p w14:paraId="7DD6C198" w14:textId="77777777" w:rsidR="00635BE6" w:rsidRPr="00946B04" w:rsidRDefault="00635BE6" w:rsidP="00635BE6">
      <w:pPr>
        <w:spacing w:before="264" w:line="264" w:lineRule="exact"/>
        <w:ind w:right="72"/>
        <w:jc w:val="both"/>
        <w:textAlignment w:val="baseline"/>
        <w:rPr>
          <w:rFonts w:ascii="Marianne" w:eastAsia="Arial Narrow" w:hAnsi="Marianne"/>
          <w:color w:val="000000"/>
          <w:lang w:val="fr-FR"/>
        </w:rPr>
      </w:pPr>
      <w:r w:rsidRPr="00946B04">
        <w:rPr>
          <w:rFonts w:ascii="Marianne" w:eastAsia="Arial Narrow" w:hAnsi="Marianne"/>
          <w:color w:val="000000"/>
          <w:lang w:val="fr-FR"/>
        </w:rPr>
        <w:t>La mise à jour de la déclinaison annuelle des objectifs et la répartition par type d'intervention figure en annexe 1 (objectifs de réalisation de la convention et tableau de bord).</w:t>
      </w:r>
    </w:p>
    <w:p w14:paraId="32CDEA0B" w14:textId="77777777" w:rsidR="00635BE6" w:rsidRPr="00946B04" w:rsidRDefault="00635BE6" w:rsidP="00635BE6">
      <w:pPr>
        <w:spacing w:before="812" w:line="245" w:lineRule="exact"/>
        <w:textAlignment w:val="baseline"/>
        <w:rPr>
          <w:rFonts w:ascii="Marianne" w:eastAsia="Arial Narrow" w:hAnsi="Marianne"/>
          <w:b/>
          <w:color w:val="000000"/>
          <w:spacing w:val="-4"/>
          <w:lang w:val="fr-FR"/>
        </w:rPr>
      </w:pPr>
      <w:r w:rsidRPr="00946B04">
        <w:rPr>
          <w:rFonts w:ascii="Marianne" w:eastAsia="Arial Narrow" w:hAnsi="Marianne"/>
          <w:b/>
          <w:color w:val="000000"/>
          <w:spacing w:val="-4"/>
          <w:lang w:val="fr-FR"/>
        </w:rPr>
        <w:t>C - Modalités financières</w:t>
      </w:r>
    </w:p>
    <w:p w14:paraId="20986B5C" w14:textId="77777777" w:rsidR="00635BE6" w:rsidRPr="00946B04" w:rsidRDefault="00635BE6" w:rsidP="00635BE6">
      <w:pPr>
        <w:numPr>
          <w:ilvl w:val="0"/>
          <w:numId w:val="2"/>
        </w:numPr>
        <w:spacing w:before="283" w:line="245" w:lineRule="exact"/>
        <w:ind w:left="0"/>
        <w:textAlignment w:val="baseline"/>
        <w:rPr>
          <w:rFonts w:ascii="Marianne" w:eastAsia="Arial Narrow" w:hAnsi="Marianne"/>
          <w:b/>
          <w:color w:val="000000"/>
          <w:spacing w:val="-4"/>
          <w:lang w:val="fr-FR"/>
        </w:rPr>
      </w:pPr>
      <w:r w:rsidRPr="00946B04">
        <w:rPr>
          <w:rFonts w:ascii="Marianne" w:eastAsia="Arial Narrow" w:hAnsi="Marianne"/>
          <w:b/>
          <w:color w:val="000000"/>
          <w:spacing w:val="-4"/>
          <w:lang w:val="fr-FR"/>
        </w:rPr>
        <w:t>Montant des droits à engagement mis à disposition du délégataire par l’</w:t>
      </w:r>
      <w:proofErr w:type="spellStart"/>
      <w:r w:rsidRPr="00946B04">
        <w:rPr>
          <w:rFonts w:ascii="Marianne" w:eastAsia="Arial Narrow" w:hAnsi="Marianne"/>
          <w:b/>
          <w:color w:val="000000"/>
          <w:spacing w:val="-4"/>
          <w:lang w:val="fr-FR"/>
        </w:rPr>
        <w:t>Anah</w:t>
      </w:r>
      <w:proofErr w:type="spellEnd"/>
    </w:p>
    <w:p w14:paraId="125B6737" w14:textId="77777777" w:rsidR="00635BE6" w:rsidRPr="00946B04" w:rsidRDefault="00635BE6" w:rsidP="00635BE6">
      <w:pPr>
        <w:spacing w:before="266" w:line="261" w:lineRule="exact"/>
        <w:jc w:val="both"/>
        <w:textAlignment w:val="baseline"/>
        <w:rPr>
          <w:rFonts w:ascii="Marianne" w:eastAsia="Arial Narrow" w:hAnsi="Marianne"/>
          <w:color w:val="000000"/>
          <w:spacing w:val="-2"/>
          <w:lang w:val="fr-FR"/>
        </w:rPr>
      </w:pPr>
      <w:r w:rsidRPr="00946B04">
        <w:rPr>
          <w:rFonts w:ascii="Marianne" w:eastAsia="Arial Narrow" w:hAnsi="Marianne"/>
          <w:color w:val="000000"/>
          <w:spacing w:val="1"/>
          <w:lang w:val="fr-FR"/>
        </w:rPr>
        <w:t>Pour l’année d’application</w:t>
      </w:r>
      <w:r>
        <w:rPr>
          <w:rFonts w:ascii="Marianne" w:eastAsia="Arial Narrow" w:hAnsi="Marianne"/>
          <w:color w:val="000000"/>
          <w:spacing w:val="1"/>
          <w:lang w:val="fr-FR"/>
        </w:rPr>
        <w:t xml:space="preserve"> </w:t>
      </w:r>
      <w:r w:rsidRPr="00946B04">
        <w:rPr>
          <w:rFonts w:ascii="Marianne" w:eastAsia="Arial Narrow" w:hAnsi="Marianne"/>
          <w:color w:val="000000"/>
          <w:spacing w:val="1"/>
          <w:lang w:val="fr-FR"/>
        </w:rPr>
        <w:t xml:space="preserve">de l’avenant, l'enveloppe des droits à engagement </w:t>
      </w:r>
      <w:proofErr w:type="spellStart"/>
      <w:r w:rsidRPr="00946B04">
        <w:rPr>
          <w:rFonts w:ascii="Marianne" w:eastAsia="Arial Narrow" w:hAnsi="Marianne"/>
          <w:color w:val="000000"/>
          <w:spacing w:val="1"/>
          <w:lang w:val="fr-FR"/>
        </w:rPr>
        <w:t>Anah</w:t>
      </w:r>
      <w:proofErr w:type="spellEnd"/>
      <w:r w:rsidRPr="00946B04">
        <w:rPr>
          <w:rFonts w:ascii="Marianne" w:eastAsia="Arial Narrow" w:hAnsi="Marianne"/>
          <w:color w:val="000000"/>
          <w:spacing w:val="1"/>
          <w:lang w:val="fr-FR"/>
        </w:rPr>
        <w:t xml:space="preserve"> destinée au parc</w:t>
      </w:r>
      <w:r>
        <w:rPr>
          <w:rFonts w:ascii="Marianne" w:eastAsia="Arial Narrow" w:hAnsi="Marianne"/>
          <w:color w:val="000000"/>
          <w:spacing w:val="1"/>
          <w:lang w:val="fr-FR"/>
        </w:rPr>
        <w:t xml:space="preserve"> </w:t>
      </w:r>
      <w:r w:rsidRPr="00946B04">
        <w:rPr>
          <w:rFonts w:ascii="Marianne" w:eastAsia="Arial Narrow" w:hAnsi="Marianne"/>
          <w:color w:val="000000"/>
          <w:spacing w:val="-2"/>
          <w:lang w:val="fr-FR"/>
        </w:rPr>
        <w:t xml:space="preserve">privé est fixé à </w:t>
      </w:r>
      <w:r>
        <w:rPr>
          <w:rFonts w:ascii="Marianne" w:eastAsia="Arial Narrow" w:hAnsi="Marianne"/>
          <w:color w:val="000000"/>
          <w:spacing w:val="-2"/>
          <w:lang w:val="fr-FR"/>
        </w:rPr>
        <w:t>...</w:t>
      </w:r>
      <w:r w:rsidRPr="00946B04">
        <w:rPr>
          <w:rFonts w:ascii="Marianne" w:eastAsia="Arial Narrow" w:hAnsi="Marianne"/>
          <w:color w:val="000000"/>
          <w:spacing w:val="-2"/>
          <w:lang w:val="fr-FR"/>
        </w:rPr>
        <w:tab/>
        <w:t>€.</w:t>
      </w:r>
    </w:p>
    <w:p w14:paraId="579364B2" w14:textId="77777777" w:rsidR="00635BE6" w:rsidRPr="00946B04" w:rsidRDefault="00635BE6" w:rsidP="00635BE6">
      <w:pPr>
        <w:numPr>
          <w:ilvl w:val="0"/>
          <w:numId w:val="2"/>
        </w:numPr>
        <w:spacing w:before="491" w:line="264" w:lineRule="exact"/>
        <w:ind w:left="0" w:right="72"/>
        <w:jc w:val="both"/>
        <w:textAlignment w:val="baseline"/>
        <w:rPr>
          <w:rFonts w:ascii="Marianne" w:eastAsia="Arial Narrow" w:hAnsi="Marianne"/>
          <w:b/>
          <w:color w:val="000000"/>
          <w:lang w:val="fr-FR"/>
        </w:rPr>
      </w:pPr>
      <w:r w:rsidRPr="00946B04">
        <w:rPr>
          <w:rFonts w:ascii="Marianne" w:eastAsia="Arial Narrow" w:hAnsi="Marianne"/>
          <w:b/>
          <w:color w:val="000000"/>
          <w:lang w:val="fr-FR"/>
        </w:rPr>
        <w:t xml:space="preserve">Aides propres du délégataire </w:t>
      </w:r>
      <w:r w:rsidRPr="00946B04">
        <w:rPr>
          <w:rFonts w:ascii="Marianne" w:eastAsia="Arial Narrow" w:hAnsi="Marianne"/>
          <w:i/>
          <w:color w:val="000000"/>
          <w:lang w:val="fr-FR"/>
        </w:rPr>
        <w:t>(supprimer l'article si le délégataire ne consacre pas de crédits à l'habitat privé)</w:t>
      </w:r>
    </w:p>
    <w:p w14:paraId="4C8AF7F3" w14:textId="77777777" w:rsidR="00635BE6" w:rsidRPr="00946B04" w:rsidRDefault="00635BE6" w:rsidP="00635BE6">
      <w:pPr>
        <w:spacing w:before="267" w:line="261" w:lineRule="exact"/>
        <w:jc w:val="both"/>
        <w:textAlignment w:val="baseline"/>
        <w:rPr>
          <w:rFonts w:ascii="Marianne" w:eastAsia="Arial Narrow" w:hAnsi="Marianne"/>
          <w:color w:val="000000"/>
          <w:spacing w:val="-1"/>
          <w:lang w:val="fr-FR"/>
        </w:rPr>
      </w:pPr>
      <w:r w:rsidRPr="00946B04">
        <w:rPr>
          <w:rFonts w:ascii="Marianne" w:eastAsia="Arial Narrow" w:hAnsi="Marianne"/>
          <w:color w:val="000000"/>
          <w:spacing w:val="2"/>
          <w:lang w:val="fr-FR"/>
        </w:rPr>
        <w:lastRenderedPageBreak/>
        <w:t>Pour l’année d’application du présent avenant, le montant des crédits que le délégataire affecte sur</w:t>
      </w:r>
      <w:r>
        <w:rPr>
          <w:rFonts w:ascii="Marianne" w:eastAsia="Arial Narrow" w:hAnsi="Marianne"/>
          <w:color w:val="000000"/>
          <w:spacing w:val="2"/>
          <w:lang w:val="fr-FR"/>
        </w:rPr>
        <w:t xml:space="preserve"> </w:t>
      </w:r>
      <w:r w:rsidRPr="00946B04">
        <w:rPr>
          <w:rFonts w:ascii="Marianne" w:eastAsia="Arial Narrow" w:hAnsi="Marianne"/>
          <w:color w:val="000000"/>
          <w:spacing w:val="-1"/>
          <w:lang w:val="fr-FR"/>
        </w:rPr>
        <w:t>son budget propre à l'habitat privé s'élève à</w:t>
      </w:r>
      <w:r>
        <w:rPr>
          <w:rFonts w:ascii="Marianne" w:eastAsia="Arial Narrow" w:hAnsi="Marianne"/>
          <w:color w:val="000000"/>
          <w:spacing w:val="-1"/>
          <w:lang w:val="fr-FR"/>
        </w:rPr>
        <w:t xml:space="preserve"> ...</w:t>
      </w:r>
      <w:r w:rsidRPr="00946B04">
        <w:rPr>
          <w:rFonts w:ascii="Marianne" w:eastAsia="Arial Narrow" w:hAnsi="Marianne"/>
          <w:color w:val="000000"/>
          <w:spacing w:val="-1"/>
          <w:lang w:val="fr-FR"/>
        </w:rPr>
        <w:tab/>
        <w:t>€.</w:t>
      </w:r>
    </w:p>
    <w:p w14:paraId="0A5705B7" w14:textId="009F8FA5" w:rsidR="00635BE6" w:rsidRPr="00946B04" w:rsidRDefault="00635BE6" w:rsidP="00635BE6">
      <w:pPr>
        <w:spacing w:before="284" w:line="245" w:lineRule="exact"/>
        <w:textAlignment w:val="baseline"/>
        <w:rPr>
          <w:rFonts w:ascii="Marianne" w:eastAsia="Arial Narrow" w:hAnsi="Marianne"/>
          <w:b/>
          <w:color w:val="000000"/>
          <w:spacing w:val="-4"/>
          <w:lang w:val="fr-FR"/>
        </w:rPr>
      </w:pPr>
      <w:r w:rsidRPr="00946B04">
        <w:rPr>
          <w:rFonts w:ascii="Marianne" w:eastAsia="Arial Narrow" w:hAnsi="Marianne"/>
          <w:b/>
          <w:color w:val="000000"/>
          <w:spacing w:val="-4"/>
          <w:lang w:val="fr-FR"/>
        </w:rPr>
        <w:t>D -</w:t>
      </w:r>
      <w:r>
        <w:rPr>
          <w:rFonts w:ascii="Marianne" w:eastAsia="Arial Narrow" w:hAnsi="Marianne"/>
          <w:b/>
          <w:color w:val="000000"/>
          <w:spacing w:val="-4"/>
          <w:lang w:val="fr-FR"/>
        </w:rPr>
        <w:t xml:space="preserve"> Modifications apportées en </w:t>
      </w:r>
      <w:r w:rsidR="003736C0">
        <w:rPr>
          <w:rFonts w:ascii="Marianne" w:eastAsia="Arial Narrow" w:hAnsi="Marianne"/>
          <w:b/>
          <w:color w:val="00B0F0"/>
          <w:spacing w:val="-4"/>
          <w:lang w:val="fr-FR"/>
        </w:rPr>
        <w:t>2024</w:t>
      </w:r>
      <w:r w:rsidR="003736C0" w:rsidRPr="00946B04">
        <w:rPr>
          <w:rFonts w:ascii="Marianne" w:eastAsia="Arial Narrow" w:hAnsi="Marianne"/>
          <w:b/>
          <w:color w:val="000000"/>
          <w:spacing w:val="-4"/>
          <w:lang w:val="fr-FR"/>
        </w:rPr>
        <w:t xml:space="preserve"> </w:t>
      </w:r>
      <w:r w:rsidRPr="00946B04">
        <w:rPr>
          <w:rFonts w:ascii="Marianne" w:eastAsia="Arial Narrow" w:hAnsi="Marianne"/>
          <w:b/>
          <w:color w:val="000000"/>
          <w:spacing w:val="-4"/>
          <w:lang w:val="fr-FR"/>
        </w:rPr>
        <w:t>à la convention de gestion</w:t>
      </w:r>
    </w:p>
    <w:p w14:paraId="4782E831" w14:textId="77777777" w:rsidR="00635BE6" w:rsidRPr="00946B04" w:rsidRDefault="00635BE6" w:rsidP="00635BE6">
      <w:pPr>
        <w:spacing w:before="261" w:line="264" w:lineRule="exact"/>
        <w:ind w:right="72"/>
        <w:jc w:val="both"/>
        <w:textAlignment w:val="baseline"/>
        <w:rPr>
          <w:rFonts w:ascii="Marianne" w:eastAsia="Arial Narrow" w:hAnsi="Marianne"/>
          <w:i/>
          <w:color w:val="000000"/>
          <w:lang w:val="fr-FR"/>
        </w:rPr>
      </w:pPr>
      <w:r w:rsidRPr="00946B04">
        <w:rPr>
          <w:rFonts w:ascii="Marianne" w:eastAsia="Arial Narrow" w:hAnsi="Marianne"/>
          <w:i/>
          <w:color w:val="000000"/>
          <w:lang w:val="fr-FR"/>
        </w:rPr>
        <w:t>Les modifications ainsi introduites resteront valables les années suivantes et n’auront pas à figurer à nouveau dans les futurs avenants annuels.</w:t>
      </w:r>
    </w:p>
    <w:p w14:paraId="041267D0" w14:textId="77777777" w:rsidR="00635BE6" w:rsidRPr="00946B04" w:rsidRDefault="00635BE6" w:rsidP="00635BE6">
      <w:pPr>
        <w:spacing w:before="269" w:line="261" w:lineRule="exact"/>
        <w:jc w:val="both"/>
        <w:textAlignment w:val="baseline"/>
        <w:rPr>
          <w:rFonts w:ascii="Marianne" w:eastAsia="Arial Narrow" w:hAnsi="Marianne"/>
          <w:color w:val="000000"/>
          <w:lang w:val="fr-FR"/>
        </w:rPr>
      </w:pPr>
      <w:r w:rsidRPr="00946B04">
        <w:rPr>
          <w:rFonts w:ascii="Marianne" w:eastAsia="Arial Narrow" w:hAnsi="Marianne"/>
          <w:color w:val="000000"/>
          <w:lang w:val="fr-FR"/>
        </w:rPr>
        <w:t>La convention de gestion, visée ci-dessus, est modifiée dans les conditions suivantes :</w:t>
      </w:r>
    </w:p>
    <w:p w14:paraId="51253907" w14:textId="77777777" w:rsidR="00635BE6" w:rsidRPr="00635BE6" w:rsidRDefault="00635BE6" w:rsidP="00635BE6">
      <w:pPr>
        <w:spacing w:before="625" w:line="245" w:lineRule="exact"/>
        <w:textAlignment w:val="baseline"/>
        <w:rPr>
          <w:rFonts w:ascii="Marianne" w:eastAsia="Arial Narrow" w:hAnsi="Marianne"/>
          <w:b/>
          <w:spacing w:val="-3"/>
          <w:lang w:val="fr-FR"/>
        </w:rPr>
      </w:pPr>
      <w:r w:rsidRPr="00635BE6">
        <w:rPr>
          <w:rFonts w:ascii="Marianne" w:eastAsia="Arial Narrow" w:hAnsi="Marianne"/>
          <w:b/>
          <w:spacing w:val="-3"/>
          <w:lang w:val="fr-FR"/>
        </w:rPr>
        <w:t>1) L’article 1 de la convention est ainsi modifié</w:t>
      </w:r>
      <w:r w:rsidRPr="00635BE6">
        <w:rPr>
          <w:rFonts w:ascii="Courier New" w:eastAsia="Arial Narrow" w:hAnsi="Courier New" w:cs="Courier New"/>
          <w:b/>
          <w:spacing w:val="-3"/>
          <w:lang w:val="fr-FR"/>
        </w:rPr>
        <w:t> </w:t>
      </w:r>
      <w:r w:rsidRPr="00635BE6">
        <w:rPr>
          <w:rFonts w:ascii="Marianne" w:eastAsia="Arial Narrow" w:hAnsi="Marianne"/>
          <w:b/>
          <w:spacing w:val="-3"/>
          <w:lang w:val="fr-FR"/>
        </w:rPr>
        <w:t xml:space="preserve">: </w:t>
      </w:r>
    </w:p>
    <w:p w14:paraId="1C09B0AA" w14:textId="77777777" w:rsidR="00635BE6" w:rsidRPr="00635BE6" w:rsidRDefault="00635BE6" w:rsidP="00635BE6">
      <w:pPr>
        <w:pStyle w:val="NormalWeb"/>
        <w:rPr>
          <w:rFonts w:ascii="Marianne" w:hAnsi="Marianne"/>
          <w:sz w:val="22"/>
          <w:szCs w:val="22"/>
        </w:rPr>
      </w:pPr>
    </w:p>
    <w:p w14:paraId="3ACB2B8C" w14:textId="77777777" w:rsidR="00635BE6" w:rsidRPr="00635BE6" w:rsidRDefault="00635BE6" w:rsidP="00635BE6">
      <w:pPr>
        <w:pStyle w:val="NormalWeb"/>
        <w:rPr>
          <w:rFonts w:ascii="Marianne" w:hAnsi="Marianne"/>
          <w:sz w:val="22"/>
          <w:szCs w:val="22"/>
        </w:rPr>
      </w:pPr>
      <w:r w:rsidRPr="00635BE6">
        <w:rPr>
          <w:rFonts w:ascii="Marianne" w:hAnsi="Marianne"/>
          <w:sz w:val="22"/>
          <w:szCs w:val="22"/>
        </w:rPr>
        <w:t>Au paragraphe 1.1 Objectifs</w:t>
      </w:r>
      <w:r w:rsidRPr="00635BE6">
        <w:rPr>
          <w:rFonts w:ascii="Courier New" w:hAnsi="Courier New" w:cs="Courier New"/>
          <w:sz w:val="22"/>
          <w:szCs w:val="22"/>
        </w:rPr>
        <w:t> </w:t>
      </w:r>
      <w:r w:rsidRPr="00635BE6">
        <w:rPr>
          <w:rFonts w:ascii="Marianne" w:hAnsi="Marianne"/>
          <w:sz w:val="22"/>
          <w:szCs w:val="22"/>
        </w:rPr>
        <w:t>:</w:t>
      </w:r>
    </w:p>
    <w:p w14:paraId="1F525FC5" w14:textId="77777777" w:rsidR="00635BE6" w:rsidRPr="00635BE6" w:rsidRDefault="00635BE6" w:rsidP="00635BE6">
      <w:pPr>
        <w:pStyle w:val="NormalWeb"/>
        <w:rPr>
          <w:rFonts w:ascii="Marianne" w:hAnsi="Marianne"/>
          <w:sz w:val="22"/>
          <w:szCs w:val="22"/>
        </w:rPr>
      </w:pPr>
    </w:p>
    <w:p w14:paraId="306B0029" w14:textId="3BEDCC3D" w:rsidR="00635BE6" w:rsidRPr="00F07F2A" w:rsidRDefault="00635BE6" w:rsidP="00635BE6">
      <w:pPr>
        <w:pStyle w:val="western"/>
        <w:rPr>
          <w:rFonts w:ascii="Marianne" w:hAnsi="Marianne"/>
          <w:i/>
          <w:color w:val="auto"/>
          <w:sz w:val="22"/>
          <w:szCs w:val="22"/>
        </w:rPr>
      </w:pPr>
      <w:r w:rsidRPr="00635BE6">
        <w:rPr>
          <w:rFonts w:ascii="Marianne" w:hAnsi="Marianne"/>
          <w:color w:val="auto"/>
          <w:sz w:val="22"/>
          <w:szCs w:val="22"/>
        </w:rPr>
        <w:t xml:space="preserve">Après le </w:t>
      </w:r>
      <w:r w:rsidR="00F07F2A">
        <w:rPr>
          <w:rFonts w:ascii="Marianne" w:hAnsi="Marianne"/>
          <w:color w:val="auto"/>
          <w:sz w:val="22"/>
          <w:szCs w:val="22"/>
        </w:rPr>
        <w:t>cinquième alinéa est ainsi modifié</w:t>
      </w:r>
      <w:r w:rsidRPr="00635BE6">
        <w:rPr>
          <w:rFonts w:ascii="Marianne" w:hAnsi="Marianne"/>
          <w:color w:val="auto"/>
          <w:sz w:val="22"/>
          <w:szCs w:val="22"/>
        </w:rPr>
        <w:t> : «</w:t>
      </w:r>
      <w:r w:rsidRPr="00F07F2A">
        <w:rPr>
          <w:rFonts w:ascii="Marianne" w:hAnsi="Marianne"/>
          <w:i/>
          <w:color w:val="auto"/>
          <w:sz w:val="22"/>
          <w:szCs w:val="22"/>
        </w:rPr>
        <w:t xml:space="preserve"> Dans le cadre du déploiement du nouveau service public de la rénovation de l’habitat issu de la loi Climat et Résilience, préciser sur votre territoire : </w:t>
      </w:r>
    </w:p>
    <w:p w14:paraId="13F200AF" w14:textId="77777777" w:rsidR="00635BE6" w:rsidRPr="00F07F2A" w:rsidRDefault="00635BE6" w:rsidP="00635BE6">
      <w:pPr>
        <w:pStyle w:val="western"/>
        <w:rPr>
          <w:rFonts w:ascii="Marianne" w:hAnsi="Marianne"/>
          <w:i/>
          <w:color w:val="auto"/>
          <w:sz w:val="22"/>
          <w:szCs w:val="22"/>
        </w:rPr>
      </w:pPr>
      <w:r w:rsidRPr="00F07F2A">
        <w:rPr>
          <w:rFonts w:ascii="Marianne" w:hAnsi="Marianne"/>
          <w:i/>
          <w:color w:val="auto"/>
          <w:sz w:val="22"/>
          <w:szCs w:val="22"/>
        </w:rPr>
        <w:t xml:space="preserve">- les Espaces Conseil France </w:t>
      </w:r>
      <w:proofErr w:type="spellStart"/>
      <w:r w:rsidRPr="00F07F2A">
        <w:rPr>
          <w:rFonts w:ascii="Marianne" w:hAnsi="Marianne"/>
          <w:i/>
          <w:color w:val="auto"/>
          <w:sz w:val="22"/>
          <w:szCs w:val="22"/>
        </w:rPr>
        <w:t>Rénov</w:t>
      </w:r>
      <w:proofErr w:type="spellEnd"/>
      <w:r w:rsidRPr="00F07F2A">
        <w:rPr>
          <w:rFonts w:ascii="Marianne" w:hAnsi="Marianne"/>
          <w:i/>
          <w:color w:val="auto"/>
          <w:sz w:val="22"/>
          <w:szCs w:val="22"/>
        </w:rPr>
        <w:t xml:space="preserve">’ réalisant les missions d’informations et de conseils ; </w:t>
      </w:r>
    </w:p>
    <w:p w14:paraId="4611009B" w14:textId="7F195198" w:rsidR="00635BE6" w:rsidRPr="00F07F2A" w:rsidRDefault="00635BE6" w:rsidP="00635BE6">
      <w:pPr>
        <w:pStyle w:val="western"/>
        <w:rPr>
          <w:rFonts w:ascii="Marianne" w:hAnsi="Marianne"/>
          <w:i/>
          <w:color w:val="auto"/>
          <w:sz w:val="22"/>
          <w:szCs w:val="22"/>
        </w:rPr>
      </w:pPr>
      <w:r w:rsidRPr="00F07F2A">
        <w:rPr>
          <w:rFonts w:ascii="Marianne" w:hAnsi="Marianne"/>
          <w:i/>
          <w:color w:val="auto"/>
          <w:sz w:val="22"/>
          <w:szCs w:val="22"/>
        </w:rPr>
        <w:t>- les structure</w:t>
      </w:r>
      <w:r w:rsidR="00F07F2A">
        <w:rPr>
          <w:rFonts w:ascii="Marianne" w:hAnsi="Marianne"/>
          <w:i/>
          <w:color w:val="auto"/>
          <w:sz w:val="22"/>
          <w:szCs w:val="22"/>
        </w:rPr>
        <w:t>s proposant de l’accompagnement</w:t>
      </w:r>
      <w:r w:rsidRPr="00F07F2A">
        <w:rPr>
          <w:rFonts w:ascii="Marianne" w:hAnsi="Marianne"/>
          <w:i/>
          <w:color w:val="auto"/>
          <w:sz w:val="22"/>
          <w:szCs w:val="22"/>
        </w:rPr>
        <w:t xml:space="preserve"> ; </w:t>
      </w:r>
    </w:p>
    <w:p w14:paraId="15511BA5" w14:textId="77777777" w:rsidR="00635BE6" w:rsidRDefault="00635BE6" w:rsidP="00635BE6">
      <w:pPr>
        <w:pStyle w:val="western"/>
        <w:rPr>
          <w:rFonts w:ascii="Marianne" w:hAnsi="Marianne"/>
          <w:color w:val="auto"/>
          <w:sz w:val="22"/>
          <w:szCs w:val="22"/>
        </w:rPr>
      </w:pPr>
      <w:r w:rsidRPr="00F07F2A">
        <w:rPr>
          <w:rFonts w:ascii="Marianne" w:hAnsi="Marianne"/>
          <w:i/>
          <w:color w:val="auto"/>
          <w:sz w:val="22"/>
          <w:szCs w:val="22"/>
        </w:rPr>
        <w:t>- et les articulations de ses structures avec les opérations programmées.</w:t>
      </w:r>
      <w:r w:rsidRPr="00635BE6">
        <w:rPr>
          <w:rFonts w:ascii="Marianne" w:hAnsi="Marianne"/>
          <w:color w:val="auto"/>
          <w:sz w:val="22"/>
          <w:szCs w:val="22"/>
        </w:rPr>
        <w:t> ».</w:t>
      </w:r>
    </w:p>
    <w:p w14:paraId="0585C8F2" w14:textId="401CCF58" w:rsidR="004E7668" w:rsidRPr="00635BE6" w:rsidRDefault="004E7668" w:rsidP="004E7668">
      <w:pPr>
        <w:pStyle w:val="NormalWeb"/>
        <w:rPr>
          <w:rFonts w:ascii="Marianne" w:hAnsi="Marianne"/>
          <w:sz w:val="22"/>
          <w:szCs w:val="22"/>
        </w:rPr>
      </w:pPr>
      <w:r w:rsidRPr="00635BE6">
        <w:rPr>
          <w:rFonts w:ascii="Marianne" w:hAnsi="Marianne"/>
          <w:sz w:val="22"/>
          <w:szCs w:val="22"/>
        </w:rPr>
        <w:t>Au paragraphe 1.</w:t>
      </w:r>
      <w:r>
        <w:rPr>
          <w:rFonts w:ascii="Marianne" w:hAnsi="Marianne"/>
          <w:sz w:val="22"/>
          <w:szCs w:val="22"/>
        </w:rPr>
        <w:t>2</w:t>
      </w:r>
      <w:r w:rsidRPr="00635BE6">
        <w:rPr>
          <w:rFonts w:ascii="Marianne" w:hAnsi="Marianne"/>
          <w:sz w:val="22"/>
          <w:szCs w:val="22"/>
        </w:rPr>
        <w:t xml:space="preserve"> </w:t>
      </w:r>
      <w:r>
        <w:rPr>
          <w:rFonts w:ascii="Marianne" w:hAnsi="Marianne"/>
          <w:sz w:val="22"/>
          <w:szCs w:val="22"/>
        </w:rPr>
        <w:t>Montants des droits à engagement</w:t>
      </w:r>
      <w:r w:rsidRPr="00635BE6">
        <w:rPr>
          <w:rFonts w:ascii="Courier New" w:hAnsi="Courier New" w:cs="Courier New"/>
          <w:sz w:val="22"/>
          <w:szCs w:val="22"/>
        </w:rPr>
        <w:t> </w:t>
      </w:r>
      <w:r w:rsidRPr="00635BE6">
        <w:rPr>
          <w:rFonts w:ascii="Marianne" w:hAnsi="Marianne"/>
          <w:sz w:val="22"/>
          <w:szCs w:val="22"/>
        </w:rPr>
        <w:t>:</w:t>
      </w:r>
    </w:p>
    <w:p w14:paraId="3D6AA5F5" w14:textId="331C043D" w:rsidR="004E7668" w:rsidRPr="004E7668" w:rsidRDefault="004E7668" w:rsidP="004E7668">
      <w:pPr>
        <w:pStyle w:val="LO-Normal"/>
        <w:spacing w:after="113"/>
        <w:jc w:val="both"/>
      </w:pPr>
      <w:r w:rsidRPr="004E7668">
        <w:rPr>
          <w:rFonts w:ascii="Marianne" w:hAnsi="Marianne"/>
          <w:sz w:val="22"/>
          <w:szCs w:val="22"/>
        </w:rPr>
        <w:t>Le deuxième alinéa est remplacé par l’alinéa suivant</w:t>
      </w:r>
      <w:r w:rsidRPr="004E7668">
        <w:rPr>
          <w:rFonts w:ascii="Courier New" w:hAnsi="Courier New" w:cs="Courier New"/>
          <w:sz w:val="22"/>
          <w:szCs w:val="22"/>
        </w:rPr>
        <w:t> </w:t>
      </w:r>
      <w:r w:rsidRPr="004E7668">
        <w:rPr>
          <w:rFonts w:ascii="Marianne" w:hAnsi="Marianne"/>
          <w:sz w:val="22"/>
          <w:szCs w:val="22"/>
        </w:rPr>
        <w:t>: «</w:t>
      </w:r>
      <w:r w:rsidRPr="004E7668">
        <w:rPr>
          <w:rFonts w:ascii="Courier New" w:hAnsi="Courier New" w:cs="Courier New"/>
          <w:sz w:val="22"/>
          <w:szCs w:val="22"/>
        </w:rPr>
        <w:t> </w:t>
      </w:r>
      <w:r w:rsidRPr="004E7668">
        <w:rPr>
          <w:rStyle w:val="Policepardfaut2"/>
          <w:rFonts w:ascii="Marianne" w:hAnsi="Marianne"/>
          <w:sz w:val="22"/>
          <w:szCs w:val="22"/>
        </w:rPr>
        <w:t>Le montant total alloué pour l’année 20.. (1</w:t>
      </w:r>
      <w:r w:rsidRPr="004E7668">
        <w:rPr>
          <w:rStyle w:val="Policepardfaut2"/>
          <w:rFonts w:ascii="Marianne" w:hAnsi="Marianne"/>
          <w:position w:val="7"/>
          <w:sz w:val="22"/>
          <w:szCs w:val="22"/>
        </w:rPr>
        <w:t>ère</w:t>
      </w:r>
      <w:r w:rsidRPr="004E7668">
        <w:rPr>
          <w:rStyle w:val="Policepardfaut2"/>
          <w:rFonts w:ascii="Marianne" w:hAnsi="Marianne"/>
          <w:sz w:val="22"/>
          <w:szCs w:val="22"/>
        </w:rPr>
        <w:t xml:space="preserve"> année d’application de la présente convention) est de …… € </w:t>
      </w:r>
      <w:r w:rsidRPr="004E7668">
        <w:rPr>
          <w:rStyle w:val="Policepardfaut2"/>
          <w:rFonts w:ascii="Marianne" w:hAnsi="Marianne"/>
          <w:i/>
          <w:color w:val="00B0F0"/>
          <w:sz w:val="22"/>
          <w:szCs w:val="22"/>
        </w:rPr>
        <w:t>(montant à renseigner par le délégataire)</w:t>
      </w:r>
      <w:r w:rsidRPr="004E7668">
        <w:rPr>
          <w:rStyle w:val="Policepardfaut2"/>
          <w:rFonts w:ascii="Marianne" w:hAnsi="Marianne"/>
          <w:color w:val="00B0F0"/>
          <w:sz w:val="22"/>
          <w:szCs w:val="22"/>
        </w:rPr>
        <w:t xml:space="preserve"> dont …… € au titre du financement d’aides aux syndicats de copropriétaires </w:t>
      </w:r>
      <w:r w:rsidRPr="004E7668">
        <w:rPr>
          <w:rStyle w:val="Policepardfaut2"/>
          <w:rFonts w:ascii="Marianne" w:hAnsi="Marianne"/>
          <w:i/>
          <w:color w:val="00B0F0"/>
          <w:sz w:val="22"/>
          <w:szCs w:val="22"/>
        </w:rPr>
        <w:t>…………..</w:t>
      </w:r>
      <w:r w:rsidRPr="004E7668">
        <w:rPr>
          <w:rStyle w:val="Policepardfaut2"/>
          <w:rFonts w:ascii="Marianne" w:hAnsi="Marianne"/>
          <w:color w:val="00B0F0"/>
          <w:sz w:val="22"/>
          <w:szCs w:val="22"/>
        </w:rPr>
        <w:t xml:space="preserve">. </w:t>
      </w:r>
      <w:r w:rsidRPr="004E7668">
        <w:rPr>
          <w:rStyle w:val="Policepardfaut2"/>
          <w:rFonts w:ascii="Marianne" w:hAnsi="Marianne"/>
          <w:i/>
          <w:color w:val="00B0F0"/>
          <w:sz w:val="22"/>
          <w:szCs w:val="22"/>
        </w:rPr>
        <w:t>(préciser ici le nom de la ou des copropriétés financées)</w:t>
      </w:r>
      <w:r w:rsidRPr="004E7668">
        <w:rPr>
          <w:rStyle w:val="Policepardfaut2"/>
          <w:rFonts w:ascii="Courier New" w:hAnsi="Courier New" w:cs="Courier New"/>
          <w:i/>
          <w:sz w:val="22"/>
          <w:szCs w:val="22"/>
        </w:rPr>
        <w:t> </w:t>
      </w:r>
      <w:r w:rsidRPr="004E7668">
        <w:rPr>
          <w:rStyle w:val="Policepardfaut2"/>
          <w:rFonts w:ascii="Marianne" w:hAnsi="Marianne" w:cs="Marianne"/>
          <w:i/>
          <w:sz w:val="22"/>
          <w:szCs w:val="22"/>
        </w:rPr>
        <w:t>»</w:t>
      </w:r>
    </w:p>
    <w:p w14:paraId="54DB6D5A" w14:textId="77777777" w:rsidR="004E7668" w:rsidRDefault="004E7668" w:rsidP="0051594B">
      <w:pPr>
        <w:spacing w:before="100" w:beforeAutospacing="1" w:line="245" w:lineRule="exact"/>
        <w:textAlignment w:val="baseline"/>
        <w:rPr>
          <w:rFonts w:ascii="Marianne" w:eastAsia="Arial Narrow" w:hAnsi="Marianne"/>
          <w:b/>
          <w:spacing w:val="-3"/>
          <w:lang w:val="fr-FR"/>
        </w:rPr>
      </w:pPr>
    </w:p>
    <w:p w14:paraId="639E3A8B" w14:textId="36F4E8D1" w:rsidR="00635BE6" w:rsidRPr="00635BE6" w:rsidRDefault="00111FE9" w:rsidP="0051594B">
      <w:pPr>
        <w:spacing w:before="100" w:beforeAutospacing="1" w:line="245" w:lineRule="exact"/>
        <w:textAlignment w:val="baseline"/>
        <w:rPr>
          <w:rFonts w:ascii="Marianne" w:eastAsia="Arial Narrow" w:hAnsi="Marianne"/>
          <w:b/>
          <w:spacing w:val="-3"/>
          <w:lang w:val="fr-FR"/>
        </w:rPr>
      </w:pPr>
      <w:r>
        <w:rPr>
          <w:rFonts w:ascii="Marianne" w:eastAsia="Arial Narrow" w:hAnsi="Marianne"/>
          <w:b/>
          <w:spacing w:val="-3"/>
          <w:lang w:val="fr-FR"/>
        </w:rPr>
        <w:t xml:space="preserve">2) L’article 3.1 </w:t>
      </w:r>
      <w:r w:rsidR="00635BE6" w:rsidRPr="00635BE6">
        <w:rPr>
          <w:rFonts w:ascii="Marianne" w:eastAsia="Arial Narrow" w:hAnsi="Marianne"/>
          <w:b/>
          <w:spacing w:val="-3"/>
          <w:lang w:val="fr-FR"/>
        </w:rPr>
        <w:t>est ainsi modifié</w:t>
      </w:r>
      <w:r w:rsidR="00635BE6" w:rsidRPr="00635BE6">
        <w:rPr>
          <w:rFonts w:ascii="Courier New" w:eastAsia="Arial Narrow" w:hAnsi="Courier New" w:cs="Courier New"/>
          <w:b/>
          <w:spacing w:val="-3"/>
          <w:lang w:val="fr-FR"/>
        </w:rPr>
        <w:t> </w:t>
      </w:r>
      <w:r w:rsidR="00635BE6" w:rsidRPr="00635BE6">
        <w:rPr>
          <w:rFonts w:ascii="Marianne" w:eastAsia="Arial Narrow" w:hAnsi="Marianne"/>
          <w:b/>
          <w:spacing w:val="-3"/>
          <w:lang w:val="fr-FR"/>
        </w:rPr>
        <w:t>:</w:t>
      </w:r>
    </w:p>
    <w:p w14:paraId="43FDA6D4" w14:textId="77777777" w:rsidR="00635BE6" w:rsidRPr="00635BE6" w:rsidRDefault="00635BE6" w:rsidP="00635BE6">
      <w:pPr>
        <w:pStyle w:val="NormalWeb"/>
        <w:rPr>
          <w:rFonts w:ascii="Marianne" w:hAnsi="Marianne"/>
          <w:sz w:val="22"/>
          <w:szCs w:val="22"/>
        </w:rPr>
      </w:pPr>
      <w:r w:rsidRPr="00635BE6">
        <w:rPr>
          <w:rFonts w:ascii="Marianne" w:hAnsi="Marianne"/>
          <w:sz w:val="22"/>
          <w:szCs w:val="22"/>
        </w:rPr>
        <w:t>Après le septième alinéa, le tableau est remplacé par le tableau suivant</w:t>
      </w:r>
      <w:r w:rsidRPr="00635BE6">
        <w:rPr>
          <w:rFonts w:ascii="Courier New" w:hAnsi="Courier New" w:cs="Courier New"/>
          <w:sz w:val="22"/>
          <w:szCs w:val="22"/>
        </w:rPr>
        <w:t> </w:t>
      </w:r>
      <w:r w:rsidRPr="00635BE6">
        <w:rPr>
          <w:rFonts w:ascii="Marianne" w:hAnsi="Marianne"/>
          <w:sz w:val="22"/>
          <w:szCs w:val="22"/>
        </w:rPr>
        <w:t>:</w:t>
      </w:r>
    </w:p>
    <w:p w14:paraId="5E88441B" w14:textId="77777777" w:rsidR="00635BE6" w:rsidRDefault="00635BE6" w:rsidP="00635BE6">
      <w:pPr>
        <w:pStyle w:val="NormalWeb"/>
        <w:rPr>
          <w:rFonts w:ascii="Marianne" w:hAnsi="Marianne"/>
          <w:sz w:val="22"/>
          <w:szCs w:val="22"/>
          <w:highlight w:val="yellow"/>
        </w:rPr>
      </w:pPr>
    </w:p>
    <w:tbl>
      <w:tblPr>
        <w:tblW w:w="7710" w:type="dxa"/>
        <w:tblCellSpacing w:w="0" w:type="dxa"/>
        <w:tblCellMar>
          <w:top w:w="30" w:type="dxa"/>
          <w:left w:w="30" w:type="dxa"/>
          <w:bottom w:w="30" w:type="dxa"/>
          <w:right w:w="30" w:type="dxa"/>
        </w:tblCellMar>
        <w:tblLook w:val="04A0" w:firstRow="1" w:lastRow="0" w:firstColumn="1" w:lastColumn="0" w:noHBand="0" w:noVBand="1"/>
      </w:tblPr>
      <w:tblGrid>
        <w:gridCol w:w="2313"/>
        <w:gridCol w:w="2313"/>
        <w:gridCol w:w="3084"/>
      </w:tblGrid>
      <w:tr w:rsidR="00635BE6" w:rsidRPr="002400FE" w14:paraId="4EC9335F" w14:textId="77777777" w:rsidTr="00D03575">
        <w:trPr>
          <w:tblCellSpacing w:w="0" w:type="dxa"/>
        </w:trPr>
        <w:tc>
          <w:tcPr>
            <w:tcW w:w="225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hideMark/>
          </w:tcPr>
          <w:p w14:paraId="2CA99AC6" w14:textId="77777777" w:rsidR="00635BE6" w:rsidRPr="002400FE" w:rsidRDefault="00635BE6" w:rsidP="00D03575">
            <w:pPr>
              <w:spacing w:before="100" w:beforeAutospacing="1"/>
              <w:jc w:val="both"/>
              <w:rPr>
                <w:rFonts w:ascii="Marianne" w:eastAsia="Times New Roman" w:hAnsi="Marianne"/>
                <w:lang w:val="fr-FR" w:eastAsia="fr-FR"/>
              </w:rPr>
            </w:pPr>
            <w:r w:rsidRPr="002400FE">
              <w:rPr>
                <w:rFonts w:ascii="Marianne" w:eastAsia="Times New Roman" w:hAnsi="Marianne"/>
                <w:lang w:val="fr-FR" w:eastAsia="fr-FR"/>
              </w:rPr>
              <w:t>Critère de qualité de service et nature de la mesure</w:t>
            </w:r>
          </w:p>
        </w:tc>
        <w:tc>
          <w:tcPr>
            <w:tcW w:w="2250" w:type="dxa"/>
            <w:tcBorders>
              <w:top w:val="single" w:sz="8" w:space="0" w:color="000000"/>
              <w:left w:val="nil"/>
              <w:bottom w:val="single" w:sz="8" w:space="0" w:color="000000"/>
              <w:right w:val="single" w:sz="8" w:space="0" w:color="000000"/>
            </w:tcBorders>
            <w:tcMar>
              <w:top w:w="28" w:type="dxa"/>
              <w:left w:w="0" w:type="dxa"/>
              <w:bottom w:w="28" w:type="dxa"/>
              <w:right w:w="28" w:type="dxa"/>
            </w:tcMar>
            <w:hideMark/>
          </w:tcPr>
          <w:p w14:paraId="01A3650A" w14:textId="77777777" w:rsidR="00635BE6" w:rsidRPr="00635BE6" w:rsidRDefault="00635BE6" w:rsidP="00D03575">
            <w:pPr>
              <w:spacing w:before="100" w:beforeAutospacing="1"/>
              <w:jc w:val="both"/>
              <w:rPr>
                <w:rFonts w:ascii="Marianne" w:eastAsia="Times New Roman" w:hAnsi="Marianne"/>
                <w:lang w:val="fr-FR" w:eastAsia="fr-FR"/>
              </w:rPr>
            </w:pPr>
            <w:r w:rsidRPr="00635BE6">
              <w:rPr>
                <w:rFonts w:ascii="Marianne" w:eastAsia="Times New Roman" w:hAnsi="Marianne"/>
                <w:lang w:val="fr-FR" w:eastAsia="fr-FR"/>
              </w:rPr>
              <w:t>État initial</w:t>
            </w:r>
          </w:p>
          <w:p w14:paraId="7467F291" w14:textId="416BC094" w:rsidR="00635BE6" w:rsidRPr="00635BE6" w:rsidRDefault="00635BE6" w:rsidP="00D03575">
            <w:pPr>
              <w:spacing w:before="100" w:beforeAutospacing="1"/>
              <w:jc w:val="both"/>
              <w:rPr>
                <w:rFonts w:ascii="Marianne" w:eastAsia="Times New Roman" w:hAnsi="Marianne"/>
                <w:lang w:val="fr-FR" w:eastAsia="fr-FR"/>
              </w:rPr>
            </w:pPr>
            <w:r w:rsidRPr="00635BE6">
              <w:rPr>
                <w:rFonts w:ascii="Marianne" w:eastAsia="Times New Roman" w:hAnsi="Marianne"/>
                <w:lang w:val="fr-FR" w:eastAsia="fr-FR"/>
              </w:rPr>
              <w:t>(</w:t>
            </w:r>
            <w:r w:rsidR="00111FE9">
              <w:rPr>
                <w:rFonts w:ascii="Marianne" w:eastAsia="Times New Roman" w:hAnsi="Marianne"/>
                <w:color w:val="00B0F0"/>
                <w:lang w:val="fr-FR" w:eastAsia="fr-FR"/>
              </w:rPr>
              <w:t>2023</w:t>
            </w:r>
            <w:r w:rsidRPr="00635BE6">
              <w:rPr>
                <w:rFonts w:ascii="Marianne" w:eastAsia="Times New Roman" w:hAnsi="Marianne"/>
                <w:lang w:val="fr-FR" w:eastAsia="fr-FR"/>
              </w:rPr>
              <w:t>)</w:t>
            </w:r>
          </w:p>
        </w:tc>
        <w:tc>
          <w:tcPr>
            <w:tcW w:w="3000" w:type="dxa"/>
            <w:tcBorders>
              <w:top w:val="single" w:sz="8" w:space="0" w:color="000000"/>
              <w:left w:val="nil"/>
              <w:bottom w:val="single" w:sz="8" w:space="0" w:color="000000"/>
              <w:right w:val="single" w:sz="8" w:space="0" w:color="000000"/>
            </w:tcBorders>
            <w:tcMar>
              <w:top w:w="28" w:type="dxa"/>
              <w:left w:w="0" w:type="dxa"/>
              <w:bottom w:w="28" w:type="dxa"/>
              <w:right w:w="28" w:type="dxa"/>
            </w:tcMar>
            <w:hideMark/>
          </w:tcPr>
          <w:p w14:paraId="52D19EE2" w14:textId="7F784D05" w:rsidR="00635BE6" w:rsidRPr="00635BE6" w:rsidRDefault="00635BE6" w:rsidP="00D03575">
            <w:pPr>
              <w:spacing w:before="100" w:beforeAutospacing="1"/>
              <w:jc w:val="both"/>
              <w:rPr>
                <w:rFonts w:ascii="Marianne" w:eastAsia="Times New Roman" w:hAnsi="Marianne"/>
                <w:color w:val="4F81BD" w:themeColor="accent1"/>
                <w:lang w:val="fr-FR" w:eastAsia="fr-FR"/>
              </w:rPr>
            </w:pPr>
            <w:r w:rsidRPr="00635BE6">
              <w:rPr>
                <w:rFonts w:ascii="Marianne" w:eastAsia="Times New Roman" w:hAnsi="Marianne"/>
                <w:lang w:val="fr-FR" w:eastAsia="fr-FR"/>
              </w:rPr>
              <w:t xml:space="preserve">Objectif pour </w:t>
            </w:r>
            <w:r w:rsidR="00111FE9">
              <w:rPr>
                <w:rFonts w:ascii="Marianne" w:eastAsia="Times New Roman" w:hAnsi="Marianne"/>
                <w:color w:val="00B0F0"/>
                <w:lang w:val="fr-FR" w:eastAsia="fr-FR"/>
              </w:rPr>
              <w:t>2024</w:t>
            </w:r>
          </w:p>
        </w:tc>
      </w:tr>
      <w:tr w:rsidR="00635BE6" w:rsidRPr="002400FE" w14:paraId="3DBB44BD" w14:textId="77777777" w:rsidTr="00D03575">
        <w:trPr>
          <w:trHeight w:val="1524"/>
          <w:tblCellSpacing w:w="0" w:type="dxa"/>
        </w:trPr>
        <w:tc>
          <w:tcPr>
            <w:tcW w:w="225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14:paraId="17C4933D" w14:textId="77777777" w:rsidR="00635BE6" w:rsidRPr="002400FE" w:rsidRDefault="00635BE6" w:rsidP="00D03575">
            <w:pPr>
              <w:spacing w:before="100" w:beforeAutospacing="1"/>
              <w:jc w:val="both"/>
              <w:rPr>
                <w:rFonts w:ascii="Marianne" w:eastAsia="Times New Roman" w:hAnsi="Marianne"/>
                <w:lang w:val="fr-FR" w:eastAsia="fr-FR"/>
              </w:rPr>
            </w:pPr>
            <w:r w:rsidRPr="002400FE">
              <w:rPr>
                <w:rFonts w:ascii="Marianne" w:eastAsia="Times New Roman" w:hAnsi="Marianne"/>
                <w:lang w:val="fr-FR" w:eastAsia="fr-FR"/>
              </w:rPr>
              <w:t>Pièces justificatives</w:t>
            </w:r>
            <w:r w:rsidRPr="002400FE">
              <w:rPr>
                <w:rFonts w:ascii="Courier New" w:eastAsia="Times New Roman" w:hAnsi="Courier New" w:cs="Courier New"/>
                <w:lang w:val="fr-FR" w:eastAsia="fr-FR"/>
              </w:rPr>
              <w:t> </w:t>
            </w:r>
            <w:r w:rsidRPr="002400FE">
              <w:rPr>
                <w:rFonts w:ascii="Marianne" w:eastAsia="Times New Roman" w:hAnsi="Marianne"/>
                <w:lang w:val="fr-FR" w:eastAsia="fr-FR"/>
              </w:rPr>
              <w:t>: Limitation du nombre de pi</w:t>
            </w:r>
            <w:r w:rsidRPr="002400FE">
              <w:rPr>
                <w:rFonts w:ascii="Marianne" w:eastAsia="Times New Roman" w:hAnsi="Marianne" w:cs="Marianne"/>
                <w:lang w:val="fr-FR" w:eastAsia="fr-FR"/>
              </w:rPr>
              <w:t>è</w:t>
            </w:r>
            <w:r w:rsidRPr="002400FE">
              <w:rPr>
                <w:rFonts w:ascii="Marianne" w:eastAsia="Times New Roman" w:hAnsi="Marianne"/>
                <w:lang w:val="fr-FR" w:eastAsia="fr-FR"/>
              </w:rPr>
              <w:t>ces exig</w:t>
            </w:r>
            <w:r w:rsidRPr="002400FE">
              <w:rPr>
                <w:rFonts w:ascii="Marianne" w:eastAsia="Times New Roman" w:hAnsi="Marianne" w:cs="Marianne"/>
                <w:lang w:val="fr-FR" w:eastAsia="fr-FR"/>
              </w:rPr>
              <w:t>é</w:t>
            </w:r>
            <w:r w:rsidRPr="002400FE">
              <w:rPr>
                <w:rFonts w:ascii="Marianne" w:eastAsia="Times New Roman" w:hAnsi="Marianne"/>
                <w:lang w:val="fr-FR" w:eastAsia="fr-FR"/>
              </w:rPr>
              <w:t>es</w:t>
            </w:r>
            <w:bookmarkStart w:id="0" w:name="sdfootnote1anc"/>
            <w:r w:rsidRPr="002400FE">
              <w:rPr>
                <w:rFonts w:ascii="Marianne" w:eastAsia="Times New Roman" w:hAnsi="Marianne"/>
                <w:lang w:val="fr-FR" w:eastAsia="fr-FR"/>
              </w:rPr>
              <w:fldChar w:fldCharType="begin"/>
            </w:r>
            <w:r w:rsidRPr="002400FE">
              <w:rPr>
                <w:rFonts w:ascii="Marianne" w:eastAsia="Times New Roman" w:hAnsi="Marianne"/>
                <w:lang w:val="fr-FR" w:eastAsia="fr-FR"/>
              </w:rPr>
              <w:instrText xml:space="preserve"> HYPERLINK "" \l "sdfootnote1sym" </w:instrText>
            </w:r>
            <w:r w:rsidRPr="002400FE">
              <w:rPr>
                <w:rFonts w:ascii="Marianne" w:eastAsia="Times New Roman" w:hAnsi="Marianne"/>
                <w:lang w:val="fr-FR" w:eastAsia="fr-FR"/>
              </w:rPr>
              <w:fldChar w:fldCharType="separate"/>
            </w:r>
            <w:r w:rsidRPr="002400FE">
              <w:rPr>
                <w:rFonts w:ascii="Marianne" w:eastAsia="Times New Roman" w:hAnsi="Marianne"/>
                <w:color w:val="0000FF"/>
                <w:u w:val="single"/>
                <w:vertAlign w:val="superscript"/>
                <w:lang w:val="fr-FR" w:eastAsia="fr-FR"/>
              </w:rPr>
              <w:t>1</w:t>
            </w:r>
            <w:r w:rsidRPr="002400FE">
              <w:rPr>
                <w:rFonts w:ascii="Marianne" w:eastAsia="Times New Roman" w:hAnsi="Marianne"/>
                <w:lang w:val="fr-FR" w:eastAsia="fr-FR"/>
              </w:rPr>
              <w:fldChar w:fldCharType="end"/>
            </w:r>
            <w:bookmarkEnd w:id="0"/>
          </w:p>
        </w:tc>
        <w:tc>
          <w:tcPr>
            <w:tcW w:w="2250" w:type="dxa"/>
            <w:tcBorders>
              <w:top w:val="nil"/>
              <w:left w:val="nil"/>
              <w:bottom w:val="single" w:sz="8" w:space="0" w:color="000000"/>
              <w:right w:val="single" w:sz="8" w:space="0" w:color="000000"/>
            </w:tcBorders>
            <w:tcMar>
              <w:top w:w="0" w:type="dxa"/>
              <w:left w:w="0" w:type="dxa"/>
              <w:bottom w:w="28" w:type="dxa"/>
              <w:right w:w="28" w:type="dxa"/>
            </w:tcMar>
            <w:hideMark/>
          </w:tcPr>
          <w:p w14:paraId="6B5148D3" w14:textId="77777777" w:rsidR="00635BE6" w:rsidRPr="00635BE6" w:rsidRDefault="00635BE6" w:rsidP="00D03575">
            <w:pPr>
              <w:spacing w:before="100" w:beforeAutospacing="1"/>
              <w:jc w:val="both"/>
              <w:rPr>
                <w:rFonts w:ascii="Marianne" w:eastAsia="Times New Roman" w:hAnsi="Marianne"/>
                <w:lang w:val="fr-FR" w:eastAsia="fr-FR"/>
              </w:rPr>
            </w:pPr>
            <w:r w:rsidRPr="00635BE6">
              <w:rPr>
                <w:rFonts w:ascii="Marianne" w:eastAsia="Times New Roman" w:hAnsi="Marianne"/>
                <w:i/>
                <w:iCs/>
                <w:lang w:val="fr-FR" w:eastAsia="fr-FR"/>
              </w:rPr>
              <w:t>Nombre de pièces exigées en plus de l’</w:t>
            </w:r>
            <w:proofErr w:type="spellStart"/>
            <w:r w:rsidRPr="00635BE6">
              <w:rPr>
                <w:rFonts w:ascii="Marianne" w:eastAsia="Times New Roman" w:hAnsi="Marianne"/>
                <w:i/>
                <w:iCs/>
                <w:lang w:val="fr-FR" w:eastAsia="fr-FR"/>
              </w:rPr>
              <w:t>Anah</w:t>
            </w:r>
            <w:proofErr w:type="spellEnd"/>
            <w:r w:rsidRPr="00635BE6">
              <w:rPr>
                <w:rFonts w:ascii="Marianne" w:eastAsia="Times New Roman" w:hAnsi="Marianne"/>
                <w:i/>
                <w:iCs/>
                <w:lang w:val="fr-FR" w:eastAsia="fr-FR"/>
              </w:rPr>
              <w:t xml:space="preserve"> </w:t>
            </w:r>
          </w:p>
        </w:tc>
        <w:tc>
          <w:tcPr>
            <w:tcW w:w="3000" w:type="dxa"/>
            <w:tcBorders>
              <w:top w:val="nil"/>
              <w:left w:val="nil"/>
              <w:bottom w:val="single" w:sz="8" w:space="0" w:color="000000"/>
              <w:right w:val="single" w:sz="8" w:space="0" w:color="000000"/>
            </w:tcBorders>
            <w:tcMar>
              <w:top w:w="0" w:type="dxa"/>
              <w:left w:w="0" w:type="dxa"/>
              <w:bottom w:w="28" w:type="dxa"/>
              <w:right w:w="28" w:type="dxa"/>
            </w:tcMar>
            <w:hideMark/>
          </w:tcPr>
          <w:p w14:paraId="2863B34D" w14:textId="77777777" w:rsidR="00635BE6" w:rsidRPr="002400FE" w:rsidRDefault="00635BE6" w:rsidP="00D03575">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Alignement sur l’</w:t>
            </w:r>
            <w:proofErr w:type="spellStart"/>
            <w:r w:rsidRPr="002400FE">
              <w:rPr>
                <w:rFonts w:ascii="Marianne" w:eastAsia="Times New Roman" w:hAnsi="Marianne"/>
                <w:i/>
                <w:iCs/>
                <w:lang w:val="fr-FR" w:eastAsia="fr-FR"/>
              </w:rPr>
              <w:t>Anah</w:t>
            </w:r>
            <w:proofErr w:type="spellEnd"/>
          </w:p>
          <w:p w14:paraId="13E25323" w14:textId="77777777" w:rsidR="00635BE6" w:rsidRPr="002400FE" w:rsidRDefault="00635BE6" w:rsidP="00D03575">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Et/ou</w:t>
            </w:r>
          </w:p>
          <w:p w14:paraId="6C9C2819" w14:textId="77777777" w:rsidR="00635BE6" w:rsidRPr="002400FE" w:rsidRDefault="00635BE6" w:rsidP="00D03575">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Retrait de….pièces justificatives</w:t>
            </w:r>
          </w:p>
        </w:tc>
      </w:tr>
      <w:tr w:rsidR="00635BE6" w:rsidRPr="002400FE" w14:paraId="6639094E" w14:textId="77777777" w:rsidTr="00D03575">
        <w:trPr>
          <w:tblCellSpacing w:w="0" w:type="dxa"/>
        </w:trPr>
        <w:tc>
          <w:tcPr>
            <w:tcW w:w="225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14:paraId="5448D1AA" w14:textId="77777777" w:rsidR="00635BE6" w:rsidRPr="002400FE" w:rsidRDefault="00635BE6" w:rsidP="00D03575">
            <w:pPr>
              <w:spacing w:before="100" w:beforeAutospacing="1"/>
              <w:jc w:val="both"/>
              <w:rPr>
                <w:rFonts w:ascii="Marianne" w:eastAsia="Times New Roman" w:hAnsi="Marianne"/>
                <w:lang w:val="fr-FR" w:eastAsia="fr-FR"/>
              </w:rPr>
            </w:pPr>
            <w:r w:rsidRPr="002400FE">
              <w:rPr>
                <w:rFonts w:ascii="Marianne" w:eastAsia="Times New Roman" w:hAnsi="Marianne"/>
                <w:lang w:val="fr-FR" w:eastAsia="fr-FR"/>
              </w:rPr>
              <w:lastRenderedPageBreak/>
              <w:t>Délai d'engagement</w:t>
            </w:r>
          </w:p>
          <w:p w14:paraId="08A039C8" w14:textId="77777777" w:rsidR="00635BE6" w:rsidRPr="002400FE" w:rsidRDefault="00635BE6" w:rsidP="00D03575">
            <w:pPr>
              <w:spacing w:before="100" w:beforeAutospacing="1"/>
              <w:jc w:val="both"/>
              <w:rPr>
                <w:rFonts w:ascii="Marianne" w:eastAsia="Times New Roman" w:hAnsi="Marianne"/>
                <w:lang w:val="fr-FR" w:eastAsia="fr-FR"/>
              </w:rPr>
            </w:pPr>
          </w:p>
        </w:tc>
        <w:tc>
          <w:tcPr>
            <w:tcW w:w="2250" w:type="dxa"/>
            <w:tcBorders>
              <w:top w:val="nil"/>
              <w:left w:val="nil"/>
              <w:bottom w:val="single" w:sz="8" w:space="0" w:color="000000"/>
              <w:right w:val="single" w:sz="8" w:space="0" w:color="000000"/>
            </w:tcBorders>
            <w:tcMar>
              <w:top w:w="0" w:type="dxa"/>
              <w:left w:w="0" w:type="dxa"/>
              <w:bottom w:w="28" w:type="dxa"/>
              <w:right w:w="28" w:type="dxa"/>
            </w:tcMar>
            <w:hideMark/>
          </w:tcPr>
          <w:p w14:paraId="05D56B07" w14:textId="77777777" w:rsidR="00635BE6" w:rsidRPr="00635BE6" w:rsidRDefault="00635BE6" w:rsidP="00D03575">
            <w:pPr>
              <w:spacing w:before="100" w:beforeAutospacing="1"/>
              <w:jc w:val="both"/>
              <w:rPr>
                <w:rFonts w:ascii="Marianne" w:eastAsia="Times New Roman" w:hAnsi="Marianne"/>
                <w:lang w:val="fr-FR" w:eastAsia="fr-FR"/>
              </w:rPr>
            </w:pPr>
            <w:r w:rsidRPr="00635BE6">
              <w:rPr>
                <w:rFonts w:ascii="Marianne" w:eastAsia="Times New Roman" w:hAnsi="Marianne"/>
                <w:i/>
                <w:iCs/>
                <w:lang w:val="fr-FR" w:eastAsia="fr-FR"/>
              </w:rPr>
              <w:t>PO</w:t>
            </w:r>
            <w:r w:rsidRPr="00635BE6">
              <w:rPr>
                <w:rFonts w:ascii="Courier New" w:eastAsia="Times New Roman" w:hAnsi="Courier New" w:cs="Courier New"/>
                <w:i/>
                <w:iCs/>
                <w:lang w:val="fr-FR" w:eastAsia="fr-FR"/>
              </w:rPr>
              <w:t> </w:t>
            </w:r>
            <w:r w:rsidRPr="00635BE6">
              <w:rPr>
                <w:rFonts w:ascii="Marianne" w:eastAsia="Times New Roman" w:hAnsi="Marianne"/>
                <w:i/>
                <w:iCs/>
                <w:lang w:val="fr-FR" w:eastAsia="fr-FR"/>
              </w:rPr>
              <w:t>: D</w:t>
            </w:r>
            <w:r w:rsidRPr="00635BE6">
              <w:rPr>
                <w:rFonts w:ascii="Marianne" w:eastAsia="Times New Roman" w:hAnsi="Marianne" w:cs="Marianne"/>
                <w:i/>
                <w:iCs/>
                <w:lang w:val="fr-FR" w:eastAsia="fr-FR"/>
              </w:rPr>
              <w:t>é</w:t>
            </w:r>
            <w:r w:rsidRPr="00635BE6">
              <w:rPr>
                <w:rFonts w:ascii="Marianne" w:eastAsia="Times New Roman" w:hAnsi="Marianne"/>
                <w:i/>
                <w:iCs/>
                <w:lang w:val="fr-FR" w:eastAsia="fr-FR"/>
              </w:rPr>
              <w:t xml:space="preserve">lai </w:t>
            </w:r>
            <w:hyperlink r:id="rId9" w:history="1">
              <w:proofErr w:type="spellStart"/>
              <w:r w:rsidRPr="00635BE6">
                <w:rPr>
                  <w:rFonts w:ascii="Marianne" w:eastAsia="Times New Roman" w:hAnsi="Marianne"/>
                  <w:i/>
                  <w:iCs/>
                  <w:u w:val="single"/>
                  <w:lang w:val="fr-FR" w:eastAsia="fr-FR"/>
                </w:rPr>
                <w:t>O</w:t>
              </w:r>
            </w:hyperlink>
            <w:hyperlink r:id="rId10" w:history="1">
              <w:r w:rsidRPr="00635BE6">
                <w:rPr>
                  <w:rFonts w:ascii="Marianne" w:eastAsia="Times New Roman" w:hAnsi="Marianne"/>
                  <w:i/>
                  <w:iCs/>
                  <w:u w:val="single"/>
                  <w:lang w:val="fr-FR" w:eastAsia="fr-FR"/>
                </w:rPr>
                <w:t>p@l</w:t>
              </w:r>
              <w:proofErr w:type="spellEnd"/>
            </w:hyperlink>
          </w:p>
          <w:p w14:paraId="677795F3" w14:textId="77777777" w:rsidR="00635BE6" w:rsidRPr="00635BE6" w:rsidRDefault="00635BE6" w:rsidP="00D03575">
            <w:pPr>
              <w:spacing w:before="100" w:beforeAutospacing="1"/>
              <w:jc w:val="both"/>
              <w:rPr>
                <w:rFonts w:ascii="Marianne" w:eastAsia="Times New Roman" w:hAnsi="Marianne"/>
                <w:lang w:val="fr-FR" w:eastAsia="fr-FR"/>
              </w:rPr>
            </w:pPr>
          </w:p>
          <w:p w14:paraId="71C08422" w14:textId="77777777" w:rsidR="00635BE6" w:rsidRPr="00635BE6" w:rsidRDefault="00635BE6" w:rsidP="00D03575">
            <w:pPr>
              <w:spacing w:before="100" w:beforeAutospacing="1"/>
              <w:jc w:val="both"/>
              <w:rPr>
                <w:rFonts w:ascii="Marianne" w:eastAsia="Times New Roman" w:hAnsi="Marianne"/>
                <w:lang w:val="fr-FR" w:eastAsia="fr-FR"/>
              </w:rPr>
            </w:pPr>
            <w:r w:rsidRPr="00635BE6">
              <w:rPr>
                <w:rFonts w:ascii="Marianne" w:eastAsia="Times New Roman" w:hAnsi="Marianne"/>
                <w:i/>
                <w:iCs/>
                <w:lang w:val="fr-FR" w:eastAsia="fr-FR"/>
              </w:rPr>
              <w:t>PB</w:t>
            </w:r>
            <w:r w:rsidRPr="00635BE6">
              <w:rPr>
                <w:rFonts w:ascii="Courier New" w:eastAsia="Times New Roman" w:hAnsi="Courier New" w:cs="Courier New"/>
                <w:i/>
                <w:iCs/>
                <w:lang w:val="fr-FR" w:eastAsia="fr-FR"/>
              </w:rPr>
              <w:t> </w:t>
            </w:r>
            <w:r w:rsidRPr="00635BE6">
              <w:rPr>
                <w:rFonts w:ascii="Marianne" w:eastAsia="Times New Roman" w:hAnsi="Marianne"/>
                <w:i/>
                <w:iCs/>
                <w:lang w:val="fr-FR" w:eastAsia="fr-FR"/>
              </w:rPr>
              <w:t>: D</w:t>
            </w:r>
            <w:r w:rsidRPr="00635BE6">
              <w:rPr>
                <w:rFonts w:ascii="Marianne" w:eastAsia="Times New Roman" w:hAnsi="Marianne" w:cs="Marianne"/>
                <w:i/>
                <w:iCs/>
                <w:lang w:val="fr-FR" w:eastAsia="fr-FR"/>
              </w:rPr>
              <w:t>é</w:t>
            </w:r>
            <w:r w:rsidRPr="00635BE6">
              <w:rPr>
                <w:rFonts w:ascii="Marianne" w:eastAsia="Times New Roman" w:hAnsi="Marianne"/>
                <w:i/>
                <w:iCs/>
                <w:lang w:val="fr-FR" w:eastAsia="fr-FR"/>
              </w:rPr>
              <w:t xml:space="preserve">lai </w:t>
            </w:r>
            <w:proofErr w:type="spellStart"/>
            <w:r w:rsidRPr="00635BE6">
              <w:rPr>
                <w:rFonts w:ascii="Marianne" w:eastAsia="Times New Roman" w:hAnsi="Marianne"/>
                <w:i/>
                <w:iCs/>
                <w:lang w:val="fr-FR" w:eastAsia="fr-FR"/>
              </w:rPr>
              <w:t>Op@l</w:t>
            </w:r>
            <w:proofErr w:type="spellEnd"/>
          </w:p>
          <w:p w14:paraId="019A0C09" w14:textId="77777777" w:rsidR="00635BE6" w:rsidRPr="00635BE6" w:rsidRDefault="00635BE6" w:rsidP="00D03575">
            <w:pPr>
              <w:spacing w:before="100" w:beforeAutospacing="1"/>
              <w:jc w:val="both"/>
              <w:rPr>
                <w:rFonts w:ascii="Marianne" w:eastAsia="Times New Roman" w:hAnsi="Marianne"/>
                <w:lang w:val="fr-FR" w:eastAsia="fr-FR"/>
              </w:rPr>
            </w:pPr>
          </w:p>
        </w:tc>
        <w:tc>
          <w:tcPr>
            <w:tcW w:w="3000" w:type="dxa"/>
            <w:tcBorders>
              <w:top w:val="nil"/>
              <w:left w:val="nil"/>
              <w:bottom w:val="single" w:sz="8" w:space="0" w:color="000000"/>
              <w:right w:val="single" w:sz="8" w:space="0" w:color="000000"/>
            </w:tcBorders>
            <w:tcMar>
              <w:top w:w="0" w:type="dxa"/>
              <w:left w:w="0" w:type="dxa"/>
              <w:bottom w:w="28" w:type="dxa"/>
              <w:right w:w="28" w:type="dxa"/>
            </w:tcMar>
            <w:hideMark/>
          </w:tcPr>
          <w:p w14:paraId="0DCC562B" w14:textId="77777777" w:rsidR="00635BE6" w:rsidRPr="002400FE" w:rsidRDefault="00635BE6" w:rsidP="00D03575">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PO</w:t>
            </w:r>
            <w:r w:rsidRPr="002400FE">
              <w:rPr>
                <w:rFonts w:ascii="Courier New" w:eastAsia="Times New Roman" w:hAnsi="Courier New" w:cs="Courier New"/>
                <w:i/>
                <w:iCs/>
                <w:lang w:val="fr-FR" w:eastAsia="fr-FR"/>
              </w:rPr>
              <w:t> </w:t>
            </w:r>
            <w:r w:rsidRPr="002400FE">
              <w:rPr>
                <w:rFonts w:ascii="Marianne" w:eastAsia="Times New Roman" w:hAnsi="Marianne"/>
                <w:i/>
                <w:iCs/>
                <w:lang w:val="fr-FR" w:eastAsia="fr-FR"/>
              </w:rPr>
              <w:t>: d</w:t>
            </w:r>
            <w:r w:rsidRPr="002400FE">
              <w:rPr>
                <w:rFonts w:ascii="Marianne" w:eastAsia="Times New Roman" w:hAnsi="Marianne" w:cs="Marianne"/>
                <w:i/>
                <w:iCs/>
                <w:lang w:val="fr-FR" w:eastAsia="fr-FR"/>
              </w:rPr>
              <w:t>é</w:t>
            </w:r>
            <w:r w:rsidRPr="002400FE">
              <w:rPr>
                <w:rFonts w:ascii="Marianne" w:eastAsia="Times New Roman" w:hAnsi="Marianne"/>
                <w:i/>
                <w:iCs/>
                <w:lang w:val="fr-FR" w:eastAsia="fr-FR"/>
              </w:rPr>
              <w:t xml:space="preserve">lai cible de </w:t>
            </w:r>
            <w:r w:rsidRPr="002400FE">
              <w:rPr>
                <w:rFonts w:ascii="Marianne" w:eastAsia="Times New Roman" w:hAnsi="Marianne" w:cs="Marianne"/>
                <w:i/>
                <w:iCs/>
                <w:lang w:val="fr-FR" w:eastAsia="fr-FR"/>
              </w:rPr>
              <w:t>…</w:t>
            </w:r>
            <w:r w:rsidRPr="002400FE">
              <w:rPr>
                <w:rFonts w:ascii="Marianne" w:eastAsia="Times New Roman" w:hAnsi="Marianne"/>
                <w:i/>
                <w:iCs/>
                <w:lang w:val="fr-FR" w:eastAsia="fr-FR"/>
              </w:rPr>
              <w:t>. jours</w:t>
            </w:r>
          </w:p>
          <w:p w14:paraId="73125921" w14:textId="77777777" w:rsidR="00635BE6" w:rsidRPr="002400FE" w:rsidRDefault="00635BE6" w:rsidP="00D03575">
            <w:pPr>
              <w:spacing w:before="100" w:beforeAutospacing="1"/>
              <w:jc w:val="both"/>
              <w:rPr>
                <w:rFonts w:ascii="Marianne" w:eastAsia="Times New Roman" w:hAnsi="Marianne"/>
                <w:lang w:val="fr-FR" w:eastAsia="fr-FR"/>
              </w:rPr>
            </w:pPr>
          </w:p>
          <w:p w14:paraId="21F24475" w14:textId="77777777" w:rsidR="00635BE6" w:rsidRPr="002400FE" w:rsidRDefault="00635BE6" w:rsidP="00D03575">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PB</w:t>
            </w:r>
            <w:r w:rsidRPr="002400FE">
              <w:rPr>
                <w:rFonts w:ascii="Courier New" w:eastAsia="Times New Roman" w:hAnsi="Courier New" w:cs="Courier New"/>
                <w:i/>
                <w:iCs/>
                <w:lang w:val="fr-FR" w:eastAsia="fr-FR"/>
              </w:rPr>
              <w:t> </w:t>
            </w:r>
            <w:r w:rsidRPr="002400FE">
              <w:rPr>
                <w:rFonts w:ascii="Marianne" w:eastAsia="Times New Roman" w:hAnsi="Marianne"/>
                <w:i/>
                <w:iCs/>
                <w:lang w:val="fr-FR" w:eastAsia="fr-FR"/>
              </w:rPr>
              <w:t>: d</w:t>
            </w:r>
            <w:r w:rsidRPr="002400FE">
              <w:rPr>
                <w:rFonts w:ascii="Marianne" w:eastAsia="Times New Roman" w:hAnsi="Marianne" w:cs="Marianne"/>
                <w:i/>
                <w:iCs/>
                <w:lang w:val="fr-FR" w:eastAsia="fr-FR"/>
              </w:rPr>
              <w:t>é</w:t>
            </w:r>
            <w:r w:rsidRPr="002400FE">
              <w:rPr>
                <w:rFonts w:ascii="Marianne" w:eastAsia="Times New Roman" w:hAnsi="Marianne"/>
                <w:i/>
                <w:iCs/>
                <w:lang w:val="fr-FR" w:eastAsia="fr-FR"/>
              </w:rPr>
              <w:t xml:space="preserve">lai cible de </w:t>
            </w:r>
            <w:r w:rsidRPr="002400FE">
              <w:rPr>
                <w:rFonts w:ascii="Marianne" w:eastAsia="Times New Roman" w:hAnsi="Marianne" w:cs="Marianne"/>
                <w:i/>
                <w:iCs/>
                <w:lang w:val="fr-FR" w:eastAsia="fr-FR"/>
              </w:rPr>
              <w:t>…</w:t>
            </w:r>
            <w:r w:rsidRPr="002400FE">
              <w:rPr>
                <w:rFonts w:ascii="Marianne" w:eastAsia="Times New Roman" w:hAnsi="Marianne"/>
                <w:i/>
                <w:iCs/>
                <w:lang w:val="fr-FR" w:eastAsia="fr-FR"/>
              </w:rPr>
              <w:t xml:space="preserve"> jours</w:t>
            </w:r>
          </w:p>
        </w:tc>
      </w:tr>
      <w:tr w:rsidR="00635BE6" w:rsidRPr="002400FE" w14:paraId="403FE0F2" w14:textId="77777777" w:rsidTr="00D03575">
        <w:trPr>
          <w:tblCellSpacing w:w="0" w:type="dxa"/>
        </w:trPr>
        <w:tc>
          <w:tcPr>
            <w:tcW w:w="225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14:paraId="3526D625" w14:textId="77777777" w:rsidR="00635BE6" w:rsidRPr="002400FE" w:rsidRDefault="00635BE6" w:rsidP="00D03575">
            <w:pPr>
              <w:spacing w:before="100" w:beforeAutospacing="1"/>
              <w:jc w:val="both"/>
              <w:rPr>
                <w:rFonts w:ascii="Marianne" w:eastAsia="Times New Roman" w:hAnsi="Marianne"/>
                <w:lang w:val="fr-FR" w:eastAsia="fr-FR"/>
              </w:rPr>
            </w:pPr>
            <w:r w:rsidRPr="002400FE">
              <w:rPr>
                <w:rFonts w:ascii="Marianne" w:eastAsia="Times New Roman" w:hAnsi="Marianne"/>
                <w:lang w:val="fr-FR" w:eastAsia="fr-FR"/>
              </w:rPr>
              <w:t>Délai de signature et d’envoi de la notification de subvention au bénéficiaire</w:t>
            </w:r>
          </w:p>
        </w:tc>
        <w:tc>
          <w:tcPr>
            <w:tcW w:w="2250" w:type="dxa"/>
            <w:tcBorders>
              <w:top w:val="nil"/>
              <w:left w:val="nil"/>
              <w:bottom w:val="single" w:sz="8" w:space="0" w:color="000000"/>
              <w:right w:val="single" w:sz="8" w:space="0" w:color="000000"/>
            </w:tcBorders>
            <w:tcMar>
              <w:top w:w="0" w:type="dxa"/>
              <w:left w:w="0" w:type="dxa"/>
              <w:bottom w:w="28" w:type="dxa"/>
              <w:right w:w="28" w:type="dxa"/>
            </w:tcMar>
            <w:hideMark/>
          </w:tcPr>
          <w:p w14:paraId="2DF216FE" w14:textId="77777777" w:rsidR="00635BE6" w:rsidRPr="00635BE6" w:rsidRDefault="00635BE6" w:rsidP="00D03575">
            <w:pPr>
              <w:spacing w:before="100" w:beforeAutospacing="1"/>
              <w:jc w:val="both"/>
              <w:rPr>
                <w:rFonts w:ascii="Marianne" w:eastAsia="Times New Roman" w:hAnsi="Marianne"/>
                <w:lang w:val="fr-FR" w:eastAsia="fr-FR"/>
              </w:rPr>
            </w:pPr>
            <w:r w:rsidRPr="00635BE6">
              <w:rPr>
                <w:rFonts w:ascii="Marianne" w:eastAsia="Times New Roman" w:hAnsi="Marianne"/>
                <w:i/>
                <w:iCs/>
                <w:lang w:val="fr-FR" w:eastAsia="fr-FR"/>
              </w:rPr>
              <w:t>PO</w:t>
            </w:r>
            <w:r w:rsidRPr="00635BE6">
              <w:rPr>
                <w:rFonts w:ascii="Courier New" w:eastAsia="Times New Roman" w:hAnsi="Courier New" w:cs="Courier New"/>
                <w:i/>
                <w:iCs/>
                <w:lang w:val="fr-FR" w:eastAsia="fr-FR"/>
              </w:rPr>
              <w:t> </w:t>
            </w:r>
            <w:r w:rsidRPr="00635BE6">
              <w:rPr>
                <w:rFonts w:ascii="Marianne" w:eastAsia="Times New Roman" w:hAnsi="Marianne"/>
                <w:i/>
                <w:iCs/>
                <w:lang w:val="fr-FR" w:eastAsia="fr-FR"/>
              </w:rPr>
              <w:t xml:space="preserve">: X jours </w:t>
            </w:r>
            <w:r w:rsidRPr="00635BE6">
              <w:rPr>
                <w:rFonts w:ascii="Marianne" w:eastAsia="Times New Roman" w:hAnsi="Marianne" w:cs="Marianne"/>
                <w:i/>
                <w:iCs/>
                <w:lang w:val="fr-FR" w:eastAsia="fr-FR"/>
              </w:rPr>
              <w:t>à</w:t>
            </w:r>
            <w:r w:rsidRPr="00635BE6">
              <w:rPr>
                <w:rFonts w:ascii="Marianne" w:eastAsia="Times New Roman" w:hAnsi="Marianne"/>
                <w:i/>
                <w:iCs/>
                <w:lang w:val="fr-FR" w:eastAsia="fr-FR"/>
              </w:rPr>
              <w:t xml:space="preserve"> compter de l</w:t>
            </w:r>
            <w:r w:rsidRPr="00635BE6">
              <w:rPr>
                <w:rFonts w:ascii="Marianne" w:eastAsia="Times New Roman" w:hAnsi="Marianne" w:cs="Marianne"/>
                <w:i/>
                <w:iCs/>
                <w:lang w:val="fr-FR" w:eastAsia="fr-FR"/>
              </w:rPr>
              <w:t>’</w:t>
            </w:r>
            <w:r w:rsidRPr="00635BE6">
              <w:rPr>
                <w:rFonts w:ascii="Marianne" w:eastAsia="Times New Roman" w:hAnsi="Marianne"/>
                <w:i/>
                <w:iCs/>
                <w:lang w:val="fr-FR" w:eastAsia="fr-FR"/>
              </w:rPr>
              <w:t xml:space="preserve">engagement dans </w:t>
            </w:r>
            <w:hyperlink r:id="rId11" w:history="1">
              <w:proofErr w:type="spellStart"/>
              <w:r w:rsidRPr="00635BE6">
                <w:rPr>
                  <w:rFonts w:ascii="Marianne" w:eastAsia="Times New Roman" w:hAnsi="Marianne"/>
                  <w:i/>
                  <w:iCs/>
                  <w:u w:val="single"/>
                  <w:lang w:val="fr-FR" w:eastAsia="fr-FR"/>
                </w:rPr>
                <w:t>Op@l</w:t>
              </w:r>
              <w:proofErr w:type="spellEnd"/>
            </w:hyperlink>
          </w:p>
          <w:p w14:paraId="3B68E80A" w14:textId="77777777" w:rsidR="00635BE6" w:rsidRPr="00635BE6" w:rsidRDefault="00635BE6" w:rsidP="00D03575">
            <w:pPr>
              <w:spacing w:before="100" w:beforeAutospacing="1"/>
              <w:jc w:val="both"/>
              <w:rPr>
                <w:rFonts w:ascii="Marianne" w:eastAsia="Times New Roman" w:hAnsi="Marianne"/>
                <w:lang w:val="fr-FR" w:eastAsia="fr-FR"/>
              </w:rPr>
            </w:pPr>
          </w:p>
          <w:p w14:paraId="429A9256" w14:textId="77777777" w:rsidR="00635BE6" w:rsidRPr="00635BE6" w:rsidRDefault="00635BE6" w:rsidP="00D03575">
            <w:pPr>
              <w:spacing w:before="100" w:beforeAutospacing="1"/>
              <w:jc w:val="both"/>
              <w:rPr>
                <w:rFonts w:ascii="Marianne" w:eastAsia="Times New Roman" w:hAnsi="Marianne"/>
                <w:lang w:val="fr-FR" w:eastAsia="fr-FR"/>
              </w:rPr>
            </w:pPr>
          </w:p>
          <w:p w14:paraId="3EECCAC1" w14:textId="77777777" w:rsidR="00635BE6" w:rsidRPr="00635BE6" w:rsidRDefault="00635BE6" w:rsidP="00D03575">
            <w:pPr>
              <w:spacing w:before="100" w:beforeAutospacing="1"/>
              <w:jc w:val="both"/>
              <w:rPr>
                <w:rFonts w:ascii="Marianne" w:eastAsia="Times New Roman" w:hAnsi="Marianne"/>
                <w:lang w:val="fr-FR" w:eastAsia="fr-FR"/>
              </w:rPr>
            </w:pPr>
          </w:p>
        </w:tc>
        <w:tc>
          <w:tcPr>
            <w:tcW w:w="3000" w:type="dxa"/>
            <w:tcBorders>
              <w:top w:val="nil"/>
              <w:left w:val="nil"/>
              <w:bottom w:val="single" w:sz="8" w:space="0" w:color="000000"/>
              <w:right w:val="single" w:sz="8" w:space="0" w:color="000000"/>
            </w:tcBorders>
            <w:tcMar>
              <w:top w:w="0" w:type="dxa"/>
              <w:left w:w="0" w:type="dxa"/>
              <w:bottom w:w="28" w:type="dxa"/>
              <w:right w:w="28" w:type="dxa"/>
            </w:tcMar>
            <w:hideMark/>
          </w:tcPr>
          <w:p w14:paraId="1D2B1BF7" w14:textId="77777777" w:rsidR="00635BE6" w:rsidRPr="002400FE" w:rsidRDefault="00635BE6" w:rsidP="00D03575">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PO</w:t>
            </w:r>
            <w:r w:rsidRPr="002400FE">
              <w:rPr>
                <w:rFonts w:ascii="Courier New" w:eastAsia="Times New Roman" w:hAnsi="Courier New" w:cs="Courier New"/>
                <w:i/>
                <w:iCs/>
                <w:lang w:val="fr-FR" w:eastAsia="fr-FR"/>
              </w:rPr>
              <w:t> </w:t>
            </w:r>
            <w:r w:rsidRPr="002400FE">
              <w:rPr>
                <w:rFonts w:ascii="Marianne" w:eastAsia="Times New Roman" w:hAnsi="Marianne"/>
                <w:i/>
                <w:iCs/>
                <w:lang w:val="fr-FR" w:eastAsia="fr-FR"/>
              </w:rPr>
              <w:t>: d</w:t>
            </w:r>
            <w:r w:rsidRPr="002400FE">
              <w:rPr>
                <w:rFonts w:ascii="Marianne" w:eastAsia="Times New Roman" w:hAnsi="Marianne" w:cs="Marianne"/>
                <w:i/>
                <w:iCs/>
                <w:lang w:val="fr-FR" w:eastAsia="fr-FR"/>
              </w:rPr>
              <w:t>é</w:t>
            </w:r>
            <w:r w:rsidRPr="002400FE">
              <w:rPr>
                <w:rFonts w:ascii="Marianne" w:eastAsia="Times New Roman" w:hAnsi="Marianne"/>
                <w:i/>
                <w:iCs/>
                <w:lang w:val="fr-FR" w:eastAsia="fr-FR"/>
              </w:rPr>
              <w:t xml:space="preserve">lai cible de </w:t>
            </w:r>
            <w:r w:rsidRPr="002400FE">
              <w:rPr>
                <w:rFonts w:ascii="Marianne" w:eastAsia="Times New Roman" w:hAnsi="Marianne" w:cs="Marianne"/>
                <w:i/>
                <w:iCs/>
                <w:lang w:val="fr-FR" w:eastAsia="fr-FR"/>
              </w:rPr>
              <w:t>…</w:t>
            </w:r>
            <w:r w:rsidRPr="002400FE">
              <w:rPr>
                <w:rFonts w:ascii="Marianne" w:eastAsia="Times New Roman" w:hAnsi="Marianne"/>
                <w:i/>
                <w:iCs/>
                <w:lang w:val="fr-FR" w:eastAsia="fr-FR"/>
              </w:rPr>
              <w:t>. jours</w:t>
            </w:r>
          </w:p>
          <w:p w14:paraId="19DCA202" w14:textId="77777777" w:rsidR="00635BE6" w:rsidRPr="002400FE" w:rsidRDefault="00635BE6" w:rsidP="00D03575">
            <w:pPr>
              <w:spacing w:before="100" w:beforeAutospacing="1"/>
              <w:jc w:val="both"/>
              <w:rPr>
                <w:rFonts w:ascii="Marianne" w:eastAsia="Times New Roman" w:hAnsi="Marianne"/>
                <w:lang w:val="fr-FR" w:eastAsia="fr-FR"/>
              </w:rPr>
            </w:pPr>
          </w:p>
        </w:tc>
      </w:tr>
      <w:tr w:rsidR="00635BE6" w:rsidRPr="002400FE" w14:paraId="5A4EF63B" w14:textId="77777777" w:rsidTr="00D03575">
        <w:trPr>
          <w:tblCellSpacing w:w="0" w:type="dxa"/>
        </w:trPr>
        <w:tc>
          <w:tcPr>
            <w:tcW w:w="2250" w:type="dxa"/>
            <w:tcBorders>
              <w:top w:val="nil"/>
              <w:left w:val="single" w:sz="8" w:space="0" w:color="000000"/>
              <w:bottom w:val="single" w:sz="8" w:space="0" w:color="000000"/>
              <w:right w:val="single" w:sz="8" w:space="0" w:color="000000"/>
            </w:tcBorders>
            <w:tcMar>
              <w:top w:w="0" w:type="dxa"/>
              <w:left w:w="28" w:type="dxa"/>
              <w:bottom w:w="28" w:type="dxa"/>
              <w:right w:w="28" w:type="dxa"/>
            </w:tcMar>
            <w:hideMark/>
          </w:tcPr>
          <w:p w14:paraId="6DA582EC" w14:textId="77777777" w:rsidR="00635BE6" w:rsidRPr="002400FE" w:rsidRDefault="00635BE6" w:rsidP="00D03575">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 xml:space="preserve">Délai de paiement </w:t>
            </w:r>
          </w:p>
        </w:tc>
        <w:tc>
          <w:tcPr>
            <w:tcW w:w="2250" w:type="dxa"/>
            <w:tcBorders>
              <w:top w:val="nil"/>
              <w:left w:val="nil"/>
              <w:bottom w:val="single" w:sz="8" w:space="0" w:color="000000"/>
              <w:right w:val="single" w:sz="8" w:space="0" w:color="000000"/>
            </w:tcBorders>
            <w:tcMar>
              <w:top w:w="0" w:type="dxa"/>
              <w:left w:w="0" w:type="dxa"/>
              <w:bottom w:w="28" w:type="dxa"/>
              <w:right w:w="28" w:type="dxa"/>
            </w:tcMar>
            <w:hideMark/>
          </w:tcPr>
          <w:p w14:paraId="019C7DDE" w14:textId="77777777" w:rsidR="00635BE6" w:rsidRPr="002400FE" w:rsidRDefault="00635BE6" w:rsidP="00D03575">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PO</w:t>
            </w:r>
            <w:r w:rsidRPr="002400FE">
              <w:rPr>
                <w:rFonts w:ascii="Courier New" w:eastAsia="Times New Roman" w:hAnsi="Courier New" w:cs="Courier New"/>
                <w:i/>
                <w:iCs/>
                <w:lang w:val="fr-FR" w:eastAsia="fr-FR"/>
              </w:rPr>
              <w:t> </w:t>
            </w:r>
            <w:r w:rsidRPr="002400FE">
              <w:rPr>
                <w:rFonts w:ascii="Marianne" w:eastAsia="Times New Roman" w:hAnsi="Marianne"/>
                <w:i/>
                <w:iCs/>
                <w:lang w:val="fr-FR" w:eastAsia="fr-FR"/>
              </w:rPr>
              <w:t>: X jour à compter de la demande de solde</w:t>
            </w:r>
          </w:p>
        </w:tc>
        <w:tc>
          <w:tcPr>
            <w:tcW w:w="3000" w:type="dxa"/>
            <w:tcBorders>
              <w:top w:val="nil"/>
              <w:left w:val="nil"/>
              <w:bottom w:val="single" w:sz="8" w:space="0" w:color="000000"/>
              <w:right w:val="single" w:sz="8" w:space="0" w:color="000000"/>
            </w:tcBorders>
            <w:tcMar>
              <w:top w:w="0" w:type="dxa"/>
              <w:left w:w="0" w:type="dxa"/>
              <w:bottom w:w="28" w:type="dxa"/>
              <w:right w:w="28" w:type="dxa"/>
            </w:tcMar>
            <w:hideMark/>
          </w:tcPr>
          <w:p w14:paraId="6B9550F0" w14:textId="77777777" w:rsidR="00635BE6" w:rsidRPr="002400FE" w:rsidRDefault="00635BE6" w:rsidP="00D03575">
            <w:pPr>
              <w:spacing w:before="100" w:beforeAutospacing="1"/>
              <w:jc w:val="both"/>
              <w:rPr>
                <w:rFonts w:ascii="Marianne" w:eastAsia="Times New Roman" w:hAnsi="Marianne"/>
                <w:lang w:val="fr-FR" w:eastAsia="fr-FR"/>
              </w:rPr>
            </w:pPr>
            <w:r w:rsidRPr="002400FE">
              <w:rPr>
                <w:rFonts w:ascii="Marianne" w:eastAsia="Times New Roman" w:hAnsi="Marianne"/>
                <w:i/>
                <w:iCs/>
                <w:lang w:val="fr-FR" w:eastAsia="fr-FR"/>
              </w:rPr>
              <w:t>PO</w:t>
            </w:r>
            <w:r w:rsidRPr="002400FE">
              <w:rPr>
                <w:rFonts w:ascii="Courier New" w:eastAsia="Times New Roman" w:hAnsi="Courier New" w:cs="Courier New"/>
                <w:i/>
                <w:iCs/>
                <w:lang w:val="fr-FR" w:eastAsia="fr-FR"/>
              </w:rPr>
              <w:t> </w:t>
            </w:r>
            <w:r w:rsidRPr="002400FE">
              <w:rPr>
                <w:rFonts w:ascii="Marianne" w:eastAsia="Times New Roman" w:hAnsi="Marianne"/>
                <w:i/>
                <w:iCs/>
                <w:lang w:val="fr-FR" w:eastAsia="fr-FR"/>
              </w:rPr>
              <w:t>: d</w:t>
            </w:r>
            <w:r w:rsidRPr="002400FE">
              <w:rPr>
                <w:rFonts w:ascii="Marianne" w:eastAsia="Times New Roman" w:hAnsi="Marianne" w:cs="Marianne"/>
                <w:i/>
                <w:iCs/>
                <w:lang w:val="fr-FR" w:eastAsia="fr-FR"/>
              </w:rPr>
              <w:t>é</w:t>
            </w:r>
            <w:r w:rsidRPr="002400FE">
              <w:rPr>
                <w:rFonts w:ascii="Marianne" w:eastAsia="Times New Roman" w:hAnsi="Marianne"/>
                <w:i/>
                <w:iCs/>
                <w:lang w:val="fr-FR" w:eastAsia="fr-FR"/>
              </w:rPr>
              <w:t xml:space="preserve">lai cible de </w:t>
            </w:r>
            <w:r w:rsidRPr="002400FE">
              <w:rPr>
                <w:rFonts w:ascii="Marianne" w:eastAsia="Times New Roman" w:hAnsi="Marianne" w:cs="Marianne"/>
                <w:i/>
                <w:iCs/>
                <w:lang w:val="fr-FR" w:eastAsia="fr-FR"/>
              </w:rPr>
              <w:t>…</w:t>
            </w:r>
            <w:r w:rsidRPr="002400FE">
              <w:rPr>
                <w:rFonts w:ascii="Marianne" w:eastAsia="Times New Roman" w:hAnsi="Marianne"/>
                <w:i/>
                <w:iCs/>
                <w:lang w:val="fr-FR" w:eastAsia="fr-FR"/>
              </w:rPr>
              <w:t>. jours</w:t>
            </w:r>
          </w:p>
        </w:tc>
      </w:tr>
    </w:tbl>
    <w:p w14:paraId="22492228" w14:textId="047CE6C0" w:rsidR="00635BE6" w:rsidRPr="0084720F" w:rsidRDefault="0084720F" w:rsidP="00635BE6">
      <w:pPr>
        <w:spacing w:before="100" w:beforeAutospacing="1"/>
        <w:ind w:left="284" w:hanging="284"/>
        <w:rPr>
          <w:rFonts w:ascii="Marianne" w:eastAsia="Times New Roman" w:hAnsi="Marianne"/>
          <w:sz w:val="18"/>
          <w:szCs w:val="16"/>
          <w:lang w:val="fr-FR" w:eastAsia="fr-FR"/>
        </w:rPr>
      </w:pPr>
      <w:r w:rsidRPr="0084720F">
        <w:rPr>
          <w:rFonts w:ascii="Marianne" w:eastAsia="Times New Roman" w:hAnsi="Marianne"/>
          <w:sz w:val="18"/>
          <w:szCs w:val="16"/>
          <w:lang w:val="fr-FR" w:eastAsia="fr-FR"/>
        </w:rPr>
        <w:t xml:space="preserve">1 </w:t>
      </w:r>
      <w:r w:rsidR="00635BE6" w:rsidRPr="0084720F">
        <w:rPr>
          <w:rFonts w:ascii="Marianne" w:eastAsia="Times New Roman" w:hAnsi="Marianne"/>
          <w:sz w:val="18"/>
          <w:szCs w:val="16"/>
          <w:lang w:val="fr-FR" w:eastAsia="fr-FR"/>
        </w:rPr>
        <w:t>Annexes du RGA</w:t>
      </w:r>
    </w:p>
    <w:p w14:paraId="452FBDAA" w14:textId="77777777" w:rsidR="00111FE9" w:rsidRDefault="00111FE9" w:rsidP="00111FE9">
      <w:pPr>
        <w:spacing w:before="100" w:beforeAutospacing="1" w:line="245" w:lineRule="exact"/>
        <w:textAlignment w:val="baseline"/>
        <w:rPr>
          <w:rFonts w:ascii="Marianne" w:eastAsia="Arial Narrow" w:hAnsi="Marianne"/>
          <w:b/>
          <w:spacing w:val="-3"/>
          <w:lang w:val="fr-FR"/>
        </w:rPr>
      </w:pPr>
    </w:p>
    <w:p w14:paraId="3588B60E" w14:textId="3CB107E4" w:rsidR="00111FE9" w:rsidRPr="004E7668" w:rsidRDefault="00111FE9" w:rsidP="00111FE9">
      <w:pPr>
        <w:spacing w:before="100" w:beforeAutospacing="1" w:line="245" w:lineRule="exact"/>
        <w:textAlignment w:val="baseline"/>
        <w:rPr>
          <w:rFonts w:ascii="Marianne" w:eastAsia="Arial Narrow" w:hAnsi="Marianne"/>
          <w:b/>
          <w:spacing w:val="-3"/>
          <w:lang w:val="fr-FR"/>
        </w:rPr>
      </w:pPr>
      <w:r>
        <w:rPr>
          <w:rFonts w:ascii="Marianne" w:eastAsia="Arial Narrow" w:hAnsi="Marianne"/>
          <w:b/>
          <w:spacing w:val="-3"/>
          <w:lang w:val="fr-FR"/>
        </w:rPr>
        <w:t xml:space="preserve">3) </w:t>
      </w:r>
      <w:r w:rsidRPr="004E7668">
        <w:rPr>
          <w:rFonts w:ascii="Marianne" w:eastAsia="Arial Narrow" w:hAnsi="Marianne"/>
          <w:b/>
          <w:spacing w:val="-3"/>
          <w:lang w:val="fr-FR"/>
        </w:rPr>
        <w:t>L’article 6.2 est ainsi modifié</w:t>
      </w:r>
      <w:r w:rsidRPr="004E7668">
        <w:rPr>
          <w:rFonts w:ascii="Courier New" w:eastAsia="Arial Narrow" w:hAnsi="Courier New" w:cs="Courier New"/>
          <w:b/>
          <w:spacing w:val="-3"/>
          <w:lang w:val="fr-FR"/>
        </w:rPr>
        <w:t> </w:t>
      </w:r>
      <w:r w:rsidRPr="004E7668">
        <w:rPr>
          <w:rFonts w:ascii="Marianne" w:eastAsia="Arial Narrow" w:hAnsi="Marianne"/>
          <w:b/>
          <w:spacing w:val="-3"/>
          <w:lang w:val="fr-FR"/>
        </w:rPr>
        <w:t>:</w:t>
      </w:r>
    </w:p>
    <w:p w14:paraId="38D25617" w14:textId="2E5B63DE" w:rsidR="004E7668" w:rsidRPr="006558DE" w:rsidRDefault="00111FE9" w:rsidP="004E7668">
      <w:pPr>
        <w:pStyle w:val="Corpsdetexte"/>
        <w:numPr>
          <w:ilvl w:val="0"/>
          <w:numId w:val="8"/>
        </w:numPr>
        <w:pBdr>
          <w:top w:val="none" w:sz="0" w:space="0" w:color="000000"/>
          <w:left w:val="none" w:sz="0" w:space="0" w:color="000000"/>
          <w:bottom w:val="none" w:sz="0" w:space="0" w:color="000000"/>
          <w:right w:val="none" w:sz="0" w:space="0" w:color="000000"/>
        </w:pBdr>
        <w:tabs>
          <w:tab w:val="left" w:pos="0"/>
        </w:tabs>
        <w:autoSpaceDN/>
        <w:spacing w:after="0"/>
        <w:jc w:val="both"/>
        <w:textAlignment w:val="auto"/>
        <w:rPr>
          <w:color w:val="00B0F0"/>
        </w:rPr>
      </w:pPr>
      <w:r w:rsidRPr="004E7668">
        <w:rPr>
          <w:rFonts w:ascii="Marianne" w:hAnsi="Marianne"/>
          <w:sz w:val="22"/>
          <w:szCs w:val="22"/>
        </w:rPr>
        <w:t>Le second alinéa est remplacé par l’alinéa suivant</w:t>
      </w:r>
      <w:r w:rsidRPr="004E7668">
        <w:rPr>
          <w:rFonts w:ascii="Courier New" w:hAnsi="Courier New" w:cs="Courier New"/>
          <w:sz w:val="22"/>
          <w:szCs w:val="22"/>
        </w:rPr>
        <w:t> </w:t>
      </w:r>
      <w:r w:rsidRPr="004E7668">
        <w:rPr>
          <w:rFonts w:ascii="Marianne" w:hAnsi="Marianne"/>
          <w:sz w:val="22"/>
          <w:szCs w:val="22"/>
        </w:rPr>
        <w:t>: «</w:t>
      </w:r>
      <w:r w:rsidRPr="004E7668">
        <w:rPr>
          <w:rFonts w:ascii="Courier New" w:hAnsi="Courier New" w:cs="Courier New"/>
          <w:sz w:val="22"/>
          <w:szCs w:val="22"/>
        </w:rPr>
        <w:t> </w:t>
      </w:r>
      <w:r w:rsidRPr="004E7668">
        <w:rPr>
          <w:rFonts w:ascii="Marianne" w:hAnsi="Marianne"/>
        </w:rPr>
        <w:t xml:space="preserve">après la signature de la convention, une avance </w:t>
      </w:r>
      <w:r w:rsidRPr="004E7668">
        <w:rPr>
          <w:rFonts w:ascii="Marianne" w:hAnsi="Marianne"/>
          <w:color w:val="00B0F0"/>
        </w:rPr>
        <w:t>correspondant</w:t>
      </w:r>
      <w:r w:rsidRPr="004E7668">
        <w:rPr>
          <w:rFonts w:ascii="Marianne" w:hAnsi="Marianne"/>
        </w:rPr>
        <w:t xml:space="preserve"> à 20 % des droits à engagements de la première année tels qu'arrêtés à l'article 1.2. </w:t>
      </w:r>
      <w:r w:rsidRPr="004E7668">
        <w:rPr>
          <w:rFonts w:ascii="Marianne" w:hAnsi="Marianne"/>
          <w:color w:val="00B0F0"/>
        </w:rPr>
        <w:t>Le versement interviendra après vérification que le délégataire a engagé des subventions pour un montant au moins équivalent au montant de cette avance ;</w:t>
      </w:r>
      <w:r w:rsidRPr="004E7668">
        <w:rPr>
          <w:rFonts w:ascii="Courier New" w:hAnsi="Courier New" w:cs="Courier New"/>
          <w:color w:val="00B0F0"/>
        </w:rPr>
        <w:t> </w:t>
      </w:r>
      <w:r w:rsidRPr="004E7668">
        <w:rPr>
          <w:rFonts w:ascii="Marianne" w:hAnsi="Marianne" w:cs="Marianne"/>
          <w:color w:val="00B0F0"/>
        </w:rPr>
        <w:t>»</w:t>
      </w:r>
    </w:p>
    <w:p w14:paraId="089C8E80" w14:textId="77777777" w:rsidR="006558DE" w:rsidRDefault="006558DE" w:rsidP="006558DE">
      <w:pPr>
        <w:pStyle w:val="Corpsdetexte"/>
        <w:pBdr>
          <w:top w:val="none" w:sz="0" w:space="0" w:color="000000"/>
          <w:left w:val="none" w:sz="0" w:space="0" w:color="000000"/>
          <w:bottom w:val="none" w:sz="0" w:space="0" w:color="000000"/>
          <w:right w:val="none" w:sz="0" w:space="0" w:color="000000"/>
        </w:pBdr>
        <w:tabs>
          <w:tab w:val="left" w:pos="0"/>
        </w:tabs>
        <w:autoSpaceDN/>
        <w:spacing w:after="0"/>
        <w:ind w:left="720"/>
        <w:jc w:val="both"/>
        <w:textAlignment w:val="auto"/>
        <w:rPr>
          <w:color w:val="00B0F0"/>
        </w:rPr>
      </w:pPr>
    </w:p>
    <w:p w14:paraId="1C9D2BA3" w14:textId="77777777" w:rsidR="004E7668" w:rsidRDefault="004E7668" w:rsidP="004E7668">
      <w:pPr>
        <w:spacing w:after="113"/>
        <w:jc w:val="both"/>
        <w:rPr>
          <w:rFonts w:ascii="Marianne" w:hAnsi="Marianne"/>
        </w:rPr>
      </w:pPr>
      <w:r>
        <w:rPr>
          <w:rFonts w:ascii="Marianne" w:hAnsi="Marianne"/>
        </w:rPr>
        <w:t>Après le 7</w:t>
      </w:r>
      <w:r w:rsidRPr="004E7668">
        <w:rPr>
          <w:rFonts w:ascii="Marianne" w:hAnsi="Marianne"/>
          <w:vertAlign w:val="superscript"/>
        </w:rPr>
        <w:t>e</w:t>
      </w:r>
      <w:r>
        <w:rPr>
          <w:rFonts w:ascii="Marianne" w:hAnsi="Marianne"/>
        </w:rPr>
        <w:t xml:space="preserve"> </w:t>
      </w:r>
      <w:proofErr w:type="spellStart"/>
      <w:r>
        <w:rPr>
          <w:rFonts w:ascii="Marianne" w:hAnsi="Marianne"/>
        </w:rPr>
        <w:t>alinéa</w:t>
      </w:r>
      <w:proofErr w:type="spellEnd"/>
      <w:r>
        <w:rPr>
          <w:rFonts w:ascii="Marianne" w:hAnsi="Marianne"/>
        </w:rPr>
        <w:t xml:space="preserve"> </w:t>
      </w:r>
      <w:proofErr w:type="spellStart"/>
      <w:r>
        <w:rPr>
          <w:rFonts w:ascii="Marianne" w:hAnsi="Marianne"/>
        </w:rPr>
        <w:t>sont</w:t>
      </w:r>
      <w:proofErr w:type="spellEnd"/>
      <w:r>
        <w:rPr>
          <w:rFonts w:ascii="Marianne" w:hAnsi="Marianne"/>
        </w:rPr>
        <w:t xml:space="preserve"> </w:t>
      </w:r>
      <w:proofErr w:type="spellStart"/>
      <w:r>
        <w:rPr>
          <w:rFonts w:ascii="Marianne" w:hAnsi="Marianne"/>
        </w:rPr>
        <w:t>rajoutés</w:t>
      </w:r>
      <w:proofErr w:type="spellEnd"/>
      <w:r>
        <w:rPr>
          <w:rFonts w:ascii="Marianne" w:hAnsi="Marianne"/>
        </w:rPr>
        <w:t xml:space="preserve"> les </w:t>
      </w:r>
      <w:proofErr w:type="spellStart"/>
      <w:r>
        <w:rPr>
          <w:rFonts w:ascii="Marianne" w:hAnsi="Marianne"/>
        </w:rPr>
        <w:t>alinéas</w:t>
      </w:r>
      <w:proofErr w:type="spellEnd"/>
      <w:r>
        <w:rPr>
          <w:rFonts w:ascii="Marianne" w:hAnsi="Marianne"/>
        </w:rPr>
        <w:t xml:space="preserve"> </w:t>
      </w:r>
      <w:proofErr w:type="spellStart"/>
      <w:proofErr w:type="gramStart"/>
      <w:r>
        <w:rPr>
          <w:rFonts w:ascii="Marianne" w:hAnsi="Marianne"/>
        </w:rPr>
        <w:t>suivants</w:t>
      </w:r>
      <w:proofErr w:type="spellEnd"/>
      <w:r>
        <w:rPr>
          <w:rFonts w:ascii="Courier New" w:hAnsi="Courier New" w:cs="Courier New"/>
        </w:rPr>
        <w:t> </w:t>
      </w:r>
      <w:r>
        <w:rPr>
          <w:rFonts w:ascii="Marianne" w:hAnsi="Marianne"/>
        </w:rPr>
        <w:t>:</w:t>
      </w:r>
      <w:proofErr w:type="gramEnd"/>
    </w:p>
    <w:p w14:paraId="31772673" w14:textId="10EB4B12" w:rsidR="004E7668" w:rsidRPr="004E7668" w:rsidRDefault="004E7668" w:rsidP="004E7668">
      <w:pPr>
        <w:spacing w:after="113"/>
        <w:jc w:val="both"/>
        <w:rPr>
          <w:rFonts w:ascii="Marianne" w:eastAsia="SimSun" w:hAnsi="Marianne" w:cs="Mangal"/>
          <w:color w:val="00B0F0"/>
          <w:kern w:val="3"/>
          <w:lang w:val="fr-FR" w:eastAsia="zh-CN" w:bidi="hi-IN"/>
        </w:rPr>
      </w:pPr>
      <w:r>
        <w:rPr>
          <w:rFonts w:ascii="Marianne" w:hAnsi="Marianne"/>
        </w:rPr>
        <w:t>«</w:t>
      </w:r>
      <w:r>
        <w:rPr>
          <w:rFonts w:ascii="Courier New" w:hAnsi="Courier New" w:cs="Courier New"/>
        </w:rPr>
        <w:t> </w:t>
      </w:r>
      <w:r w:rsidRPr="004E7668">
        <w:rPr>
          <w:rFonts w:ascii="Marianne" w:eastAsia="SimSun" w:hAnsi="Marianne" w:cs="Mangal"/>
          <w:color w:val="00B0F0"/>
          <w:kern w:val="3"/>
          <w:lang w:val="fr-FR" w:eastAsia="zh-CN" w:bidi="hi-IN"/>
        </w:rPr>
        <w:t>Pour les délégataires qui bénéficient de crédits destinés au financement de dossiers d’aides aux syndicats de copropriétaires tels qu’arrêtés à l’article 1.2 et sous réserve de l’analyse de l’</w:t>
      </w:r>
      <w:proofErr w:type="spellStart"/>
      <w:r w:rsidRPr="004E7668">
        <w:rPr>
          <w:rFonts w:ascii="Marianne" w:eastAsia="SimSun" w:hAnsi="Marianne" w:cs="Mangal"/>
          <w:color w:val="00B0F0"/>
          <w:kern w:val="3"/>
          <w:lang w:val="fr-FR" w:eastAsia="zh-CN" w:bidi="hi-IN"/>
        </w:rPr>
        <w:t>Anah</w:t>
      </w:r>
      <w:proofErr w:type="spellEnd"/>
      <w:r w:rsidRPr="004E7668">
        <w:rPr>
          <w:rFonts w:ascii="Marianne" w:eastAsia="SimSun" w:hAnsi="Marianne" w:cs="Mangal"/>
          <w:color w:val="00B0F0"/>
          <w:kern w:val="3"/>
          <w:lang w:val="fr-FR" w:eastAsia="zh-CN" w:bidi="hi-IN"/>
        </w:rPr>
        <w:t>, l’avance de crédits de paiement pourra être calculée sur la base des droits à engagements initiaux hors dossiers de syndicats de copropriétaires et sera reconstituée selon les modalités décrites ci-dessus.</w:t>
      </w:r>
    </w:p>
    <w:p w14:paraId="430AE7F6" w14:textId="77777777" w:rsidR="004E7668" w:rsidRPr="004E7668" w:rsidRDefault="004E7668" w:rsidP="004E7668">
      <w:pPr>
        <w:suppressAutoHyphens/>
        <w:autoSpaceDN w:val="0"/>
        <w:spacing w:after="113"/>
        <w:jc w:val="both"/>
        <w:textAlignment w:val="baseline"/>
        <w:rPr>
          <w:rFonts w:ascii="Marianne" w:eastAsia="SimSun" w:hAnsi="Marianne" w:cs="Mangal"/>
          <w:color w:val="00B0F0"/>
          <w:kern w:val="3"/>
          <w:lang w:val="fr-FR" w:eastAsia="zh-CN" w:bidi="hi-IN"/>
        </w:rPr>
      </w:pPr>
      <w:r w:rsidRPr="004E7668">
        <w:rPr>
          <w:rFonts w:ascii="Marianne" w:eastAsia="SimSun" w:hAnsi="Marianne" w:cs="Mangal"/>
          <w:color w:val="00B0F0"/>
          <w:kern w:val="3"/>
          <w:lang w:val="fr-FR" w:eastAsia="zh-CN" w:bidi="hi-IN"/>
        </w:rPr>
        <w:t>En complément et sur toute la durée de la convention, des crédits de paiement pourront être versés en fonction des besoins du délégataire eu égard aux paiements d’avance et de solde instruits sur les dossiers d’aides aux syndicats de copropriétaires et prêts à être mis en paiement.</w:t>
      </w:r>
    </w:p>
    <w:p w14:paraId="1471AE93" w14:textId="77777777" w:rsidR="004E7668" w:rsidRPr="004E7668" w:rsidRDefault="004E7668" w:rsidP="004E7668">
      <w:pPr>
        <w:suppressAutoHyphens/>
        <w:autoSpaceDN w:val="0"/>
        <w:spacing w:after="113"/>
        <w:jc w:val="both"/>
        <w:textAlignment w:val="baseline"/>
        <w:rPr>
          <w:rFonts w:ascii="Marianne" w:eastAsia="SimSun" w:hAnsi="Marianne" w:cs="Mangal"/>
          <w:color w:val="00B0F0"/>
          <w:kern w:val="3"/>
          <w:lang w:val="fr-FR" w:eastAsia="zh-CN" w:bidi="hi-IN"/>
        </w:rPr>
      </w:pPr>
      <w:r w:rsidRPr="004E7668">
        <w:rPr>
          <w:rFonts w:ascii="Marianne" w:eastAsia="SimSun" w:hAnsi="Marianne" w:cs="Mangal"/>
          <w:color w:val="00B0F0"/>
          <w:kern w:val="3"/>
          <w:lang w:val="fr-FR" w:eastAsia="zh-CN" w:bidi="hi-IN"/>
        </w:rPr>
        <w:t xml:space="preserve">Dans ce cas, le versement sera effectué sur la production d’un état récapitulatif détaillé des dossiers concernés reprenant le numéro de dossier, la date d’engagement, le nom du bénéficiaire, le type de paiement et le montant à payer. Cet état devra être visé par le responsable du service compétent en matière d’habitat du délégataire. Une fois les aides payées par le délégataire, celui-ci renseignera les informations dans le logiciel </w:t>
      </w:r>
      <w:proofErr w:type="spellStart"/>
      <w:r w:rsidRPr="004E7668">
        <w:rPr>
          <w:rFonts w:ascii="Marianne" w:eastAsia="SimSun" w:hAnsi="Marianne" w:cs="Mangal"/>
          <w:color w:val="00B0F0"/>
          <w:kern w:val="3"/>
          <w:lang w:val="fr-FR" w:eastAsia="zh-CN" w:bidi="hi-IN"/>
        </w:rPr>
        <w:t>Op@l</w:t>
      </w:r>
      <w:proofErr w:type="spellEnd"/>
      <w:r w:rsidRPr="004E7668">
        <w:rPr>
          <w:rFonts w:ascii="Marianne" w:eastAsia="SimSun" w:hAnsi="Marianne" w:cs="Mangal"/>
          <w:color w:val="00B0F0"/>
          <w:kern w:val="3"/>
          <w:lang w:val="fr-FR" w:eastAsia="zh-CN" w:bidi="hi-IN"/>
        </w:rPr>
        <w:t xml:space="preserve"> et transmettra une attestation justifiant des dépenses réalisées visée par le comptable DDFIP du délégataire (cf. modèle d'attestation en annexe 4).</w:t>
      </w:r>
    </w:p>
    <w:p w14:paraId="3D9E90BD" w14:textId="12C77F97" w:rsidR="004E7668" w:rsidRPr="004E7668" w:rsidRDefault="004E7668" w:rsidP="004E7668">
      <w:pPr>
        <w:suppressAutoHyphens/>
        <w:autoSpaceDN w:val="0"/>
        <w:spacing w:after="113"/>
        <w:jc w:val="both"/>
        <w:textAlignment w:val="baseline"/>
        <w:rPr>
          <w:rFonts w:ascii="Marianne" w:eastAsia="SimSun" w:hAnsi="Marianne" w:cs="Mangal"/>
          <w:color w:val="00B0F0"/>
          <w:kern w:val="3"/>
          <w:lang w:val="fr-FR" w:eastAsia="zh-CN" w:bidi="hi-IN"/>
        </w:rPr>
      </w:pPr>
      <w:r w:rsidRPr="004E7668">
        <w:rPr>
          <w:rFonts w:ascii="Marianne" w:eastAsia="SimSun" w:hAnsi="Marianne" w:cs="Mangal"/>
          <w:color w:val="00B0F0"/>
          <w:kern w:val="3"/>
          <w:lang w:val="fr-FR" w:eastAsia="zh-CN" w:bidi="hi-IN"/>
        </w:rPr>
        <w:t xml:space="preserve">Au cours de la convention, des dossiers d’aides aux syndicats de copropriétaires peuvent représenter une part significative des paiements à réaliser. Des versements de crédits de paiement seront alors possibles selon les mêmes </w:t>
      </w:r>
      <w:r w:rsidRPr="004E7668">
        <w:rPr>
          <w:rFonts w:ascii="Marianne" w:eastAsia="SimSun" w:hAnsi="Marianne" w:cs="Mangal"/>
          <w:color w:val="00B0F0"/>
          <w:kern w:val="3"/>
          <w:lang w:val="fr-FR" w:eastAsia="zh-CN" w:bidi="hi-IN"/>
        </w:rPr>
        <w:lastRenderedPageBreak/>
        <w:t>modalités que celles décrites ci-dessus et sous réserve d’un échange préalable avec l’</w:t>
      </w:r>
      <w:proofErr w:type="spellStart"/>
      <w:r w:rsidRPr="004E7668">
        <w:rPr>
          <w:rFonts w:ascii="Marianne" w:eastAsia="SimSun" w:hAnsi="Marianne" w:cs="Mangal"/>
          <w:color w:val="00B0F0"/>
          <w:kern w:val="3"/>
          <w:lang w:val="fr-FR" w:eastAsia="zh-CN" w:bidi="hi-IN"/>
        </w:rPr>
        <w:t>Anah</w:t>
      </w:r>
      <w:proofErr w:type="spellEnd"/>
      <w:r w:rsidRPr="004E7668">
        <w:rPr>
          <w:rFonts w:ascii="Marianne" w:eastAsia="SimSun" w:hAnsi="Marianne" w:cs="Mangal"/>
          <w:color w:val="00B0F0"/>
          <w:kern w:val="3"/>
          <w:lang w:val="fr-FR" w:eastAsia="zh-CN" w:bidi="hi-IN"/>
        </w:rPr>
        <w:t xml:space="preserve"> (</w:t>
      </w:r>
      <w:hyperlink r:id="rId12" w:history="1">
        <w:r w:rsidRPr="004E7668">
          <w:rPr>
            <w:rFonts w:ascii="Marianne" w:eastAsia="SimSun" w:hAnsi="Marianne" w:cs="Mangal"/>
            <w:color w:val="00B0F0"/>
            <w:kern w:val="3"/>
            <w:lang w:val="fr-FR" w:eastAsia="zh-CN" w:bidi="hi-IN"/>
          </w:rPr>
          <w:t>dlc3.anah@anah.gouv.fr</w:t>
        </w:r>
      </w:hyperlink>
      <w:r w:rsidRPr="004E7668">
        <w:rPr>
          <w:rFonts w:ascii="Marianne" w:eastAsia="SimSun" w:hAnsi="Marianne" w:cs="Mangal"/>
          <w:color w:val="00B0F0"/>
          <w:kern w:val="3"/>
          <w:lang w:val="fr-FR" w:eastAsia="zh-CN" w:bidi="hi-IN"/>
        </w:rPr>
        <w:t>).</w:t>
      </w:r>
      <w:r>
        <w:rPr>
          <w:rFonts w:ascii="Courier New" w:eastAsia="SimSun" w:hAnsi="Courier New" w:cs="Courier New"/>
          <w:color w:val="00B0F0"/>
          <w:kern w:val="3"/>
          <w:lang w:val="fr-FR" w:eastAsia="zh-CN" w:bidi="hi-IN"/>
        </w:rPr>
        <w:t> </w:t>
      </w:r>
      <w:r w:rsidRPr="004E7668">
        <w:rPr>
          <w:rFonts w:ascii="Marianne" w:eastAsia="SimSun" w:hAnsi="Marianne" w:cs="Marianne"/>
          <w:kern w:val="3"/>
          <w:lang w:val="fr-FR" w:eastAsia="zh-CN" w:bidi="hi-IN"/>
        </w:rPr>
        <w:t>»</w:t>
      </w:r>
      <w:r w:rsidRPr="004E7668">
        <w:rPr>
          <w:rFonts w:ascii="Marianne" w:eastAsia="SimSun" w:hAnsi="Marianne" w:cs="Mangal"/>
          <w:kern w:val="3"/>
          <w:lang w:val="fr-FR" w:eastAsia="zh-CN" w:bidi="hi-IN"/>
        </w:rPr>
        <w:t xml:space="preserve"> </w:t>
      </w:r>
    </w:p>
    <w:p w14:paraId="6AB02182" w14:textId="091BD7DD" w:rsidR="00635BE6" w:rsidRDefault="00111FE9" w:rsidP="00635BE6">
      <w:pPr>
        <w:spacing w:before="625" w:line="245" w:lineRule="exact"/>
        <w:textAlignment w:val="baseline"/>
        <w:rPr>
          <w:rFonts w:ascii="Marianne" w:eastAsia="Arial Narrow" w:hAnsi="Marianne"/>
          <w:color w:val="000000"/>
          <w:lang w:val="fr-FR"/>
        </w:rPr>
      </w:pPr>
      <w:r>
        <w:rPr>
          <w:rFonts w:ascii="Marianne" w:eastAsia="Arial Narrow" w:hAnsi="Marianne"/>
          <w:b/>
          <w:color w:val="000000"/>
          <w:spacing w:val="-3"/>
          <w:lang w:val="fr-FR"/>
        </w:rPr>
        <w:t>4</w:t>
      </w:r>
      <w:r w:rsidR="00635BE6">
        <w:rPr>
          <w:rFonts w:ascii="Marianne" w:eastAsia="Arial Narrow" w:hAnsi="Marianne"/>
          <w:b/>
          <w:color w:val="000000"/>
          <w:spacing w:val="-3"/>
          <w:lang w:val="fr-FR"/>
        </w:rPr>
        <w:t xml:space="preserve">) </w:t>
      </w:r>
      <w:r w:rsidR="00635BE6" w:rsidRPr="006C3869">
        <w:rPr>
          <w:rFonts w:ascii="Marianne" w:eastAsia="Arial Narrow" w:hAnsi="Marianne"/>
          <w:b/>
          <w:color w:val="000000"/>
          <w:lang w:val="fr-FR"/>
        </w:rPr>
        <w:t xml:space="preserve">L'annexe </w:t>
      </w:r>
      <w:r w:rsidR="00224263">
        <w:rPr>
          <w:rFonts w:ascii="Marianne" w:eastAsia="Arial Narrow" w:hAnsi="Marianne"/>
          <w:b/>
          <w:color w:val="000000"/>
          <w:lang w:val="fr-FR"/>
        </w:rPr>
        <w:t xml:space="preserve">n° </w:t>
      </w:r>
      <w:r w:rsidR="00635BE6" w:rsidRPr="006C3869">
        <w:rPr>
          <w:rFonts w:ascii="Marianne" w:eastAsia="Arial Narrow" w:hAnsi="Marianne"/>
          <w:b/>
          <w:color w:val="000000"/>
          <w:lang w:val="fr-FR"/>
        </w:rPr>
        <w:t xml:space="preserve">1 </w:t>
      </w:r>
      <w:r w:rsidR="00635BE6" w:rsidRPr="006C3869">
        <w:rPr>
          <w:rFonts w:ascii="Marianne" w:eastAsia="Arial Narrow" w:hAnsi="Marianne"/>
          <w:color w:val="000000"/>
          <w:lang w:val="fr-FR"/>
        </w:rPr>
        <w:t xml:space="preserve">relative aux objectifs de réalisation de la convention est remplacée par l'annexe </w:t>
      </w:r>
      <w:r w:rsidR="00224263">
        <w:rPr>
          <w:rFonts w:ascii="Marianne" w:eastAsia="Arial Narrow" w:hAnsi="Marianne"/>
          <w:color w:val="000000"/>
          <w:lang w:val="fr-FR"/>
        </w:rPr>
        <w:t xml:space="preserve">n° </w:t>
      </w:r>
      <w:r w:rsidR="00635BE6" w:rsidRPr="006C3869">
        <w:rPr>
          <w:rFonts w:ascii="Marianne" w:eastAsia="Arial Narrow" w:hAnsi="Marianne"/>
          <w:color w:val="000000"/>
          <w:lang w:val="fr-FR"/>
        </w:rPr>
        <w:t>1 [</w:t>
      </w:r>
      <w:r w:rsidR="00635BE6" w:rsidRPr="006C3869">
        <w:rPr>
          <w:rFonts w:ascii="Marianne" w:eastAsia="Arial Narrow" w:hAnsi="Marianne"/>
          <w:i/>
          <w:color w:val="000000"/>
          <w:lang w:val="fr-FR"/>
        </w:rPr>
        <w:t>à compléter</w:t>
      </w:r>
      <w:r w:rsidR="00635BE6" w:rsidRPr="006C3869">
        <w:rPr>
          <w:rFonts w:ascii="Marianne" w:eastAsia="Arial Narrow" w:hAnsi="Marianne"/>
          <w:color w:val="000000"/>
          <w:lang w:val="fr-FR"/>
        </w:rPr>
        <w:t>] jointe au présent avenant.</w:t>
      </w:r>
    </w:p>
    <w:p w14:paraId="02027549" w14:textId="66D5F637" w:rsidR="00635BE6" w:rsidRPr="000D6B1B" w:rsidRDefault="00111FE9" w:rsidP="00635BE6">
      <w:pPr>
        <w:spacing w:before="625" w:line="245" w:lineRule="exact"/>
        <w:jc w:val="both"/>
        <w:textAlignment w:val="baseline"/>
        <w:rPr>
          <w:rFonts w:ascii="Marianne" w:eastAsia="Arial Narrow" w:hAnsi="Marianne"/>
          <w:b/>
          <w:color w:val="000000"/>
          <w:lang w:val="fr-FR"/>
        </w:rPr>
      </w:pPr>
      <w:r>
        <w:rPr>
          <w:rFonts w:ascii="Marianne" w:eastAsia="Arial Narrow" w:hAnsi="Marianne"/>
          <w:b/>
          <w:color w:val="000000"/>
          <w:spacing w:val="-3"/>
          <w:lang w:val="fr-FR"/>
        </w:rPr>
        <w:t>5</w:t>
      </w:r>
      <w:r w:rsidR="00635BE6">
        <w:rPr>
          <w:rFonts w:ascii="Marianne" w:eastAsia="Arial Narrow" w:hAnsi="Marianne"/>
          <w:b/>
          <w:color w:val="000000"/>
          <w:spacing w:val="-3"/>
          <w:lang w:val="fr-FR"/>
        </w:rPr>
        <w:t xml:space="preserve">) </w:t>
      </w:r>
      <w:r w:rsidR="00635BE6" w:rsidRPr="006C3869">
        <w:rPr>
          <w:rFonts w:ascii="Marianne" w:eastAsia="Arial Narrow" w:hAnsi="Marianne"/>
          <w:b/>
          <w:color w:val="000000"/>
          <w:lang w:val="fr-FR"/>
        </w:rPr>
        <w:t xml:space="preserve">Le tableau fixé à l’annexe </w:t>
      </w:r>
      <w:r w:rsidR="00224263">
        <w:rPr>
          <w:rFonts w:ascii="Marianne" w:eastAsia="Arial Narrow" w:hAnsi="Marianne"/>
          <w:b/>
          <w:color w:val="000000"/>
          <w:lang w:val="fr-FR"/>
        </w:rPr>
        <w:t xml:space="preserve">n° </w:t>
      </w:r>
      <w:r w:rsidR="00635BE6" w:rsidRPr="006C3869">
        <w:rPr>
          <w:rFonts w:ascii="Marianne" w:eastAsia="Arial Narrow" w:hAnsi="Marianne"/>
          <w:b/>
          <w:color w:val="000000"/>
          <w:lang w:val="fr-FR"/>
        </w:rPr>
        <w:t xml:space="preserve">2 </w:t>
      </w:r>
      <w:r w:rsidR="00635BE6" w:rsidRPr="006C3869">
        <w:rPr>
          <w:rFonts w:ascii="Marianne" w:eastAsia="Arial Narrow" w:hAnsi="Marianne"/>
          <w:color w:val="000000"/>
          <w:lang w:val="fr-FR"/>
        </w:rPr>
        <w:t>est re</w:t>
      </w:r>
      <w:r w:rsidR="00635BE6">
        <w:rPr>
          <w:rFonts w:ascii="Marianne" w:eastAsia="Arial Narrow" w:hAnsi="Marianne"/>
          <w:color w:val="000000"/>
          <w:lang w:val="fr-FR"/>
        </w:rPr>
        <w:t xml:space="preserve">mplacé par l’annexe </w:t>
      </w:r>
      <w:r w:rsidR="00224263">
        <w:rPr>
          <w:rFonts w:ascii="Marianne" w:eastAsia="Arial Narrow" w:hAnsi="Marianne"/>
          <w:color w:val="000000"/>
          <w:lang w:val="fr-FR"/>
        </w:rPr>
        <w:t xml:space="preserve">n° </w:t>
      </w:r>
      <w:r w:rsidR="00635BE6">
        <w:rPr>
          <w:rFonts w:ascii="Marianne" w:eastAsia="Arial Narrow" w:hAnsi="Marianne"/>
          <w:color w:val="000000"/>
          <w:lang w:val="fr-FR"/>
        </w:rPr>
        <w:t xml:space="preserve">2 jointe au </w:t>
      </w:r>
      <w:r w:rsidR="00635BE6" w:rsidRPr="006C3869">
        <w:rPr>
          <w:rFonts w:ascii="Marianne" w:eastAsia="Arial Narrow" w:hAnsi="Marianne"/>
          <w:color w:val="000000"/>
          <w:lang w:val="fr-FR"/>
        </w:rPr>
        <w:t xml:space="preserve">présent avenant. </w:t>
      </w:r>
    </w:p>
    <w:p w14:paraId="335A2B11" w14:textId="77777777" w:rsidR="00635BE6" w:rsidRPr="006C3869" w:rsidRDefault="00635BE6" w:rsidP="00635BE6">
      <w:pPr>
        <w:tabs>
          <w:tab w:val="left" w:pos="5688"/>
        </w:tabs>
        <w:spacing w:before="795" w:line="265" w:lineRule="exact"/>
        <w:textAlignment w:val="baseline"/>
        <w:rPr>
          <w:rFonts w:ascii="Marianne" w:eastAsia="Arial Narrow" w:hAnsi="Marianne"/>
          <w:color w:val="000000"/>
          <w:lang w:val="fr-FR"/>
        </w:rPr>
      </w:pPr>
      <w:r w:rsidRPr="006C3869">
        <w:rPr>
          <w:rFonts w:ascii="Marianne" w:eastAsia="Arial Narrow" w:hAnsi="Marianne"/>
          <w:color w:val="000000"/>
          <w:lang w:val="fr-FR"/>
        </w:rPr>
        <w:t xml:space="preserve">Le </w:t>
      </w:r>
      <w:r>
        <w:rPr>
          <w:rFonts w:ascii="Marianne" w:eastAsia="Arial Narrow" w:hAnsi="Marianne"/>
          <w:color w:val="000000"/>
          <w:lang w:val="fr-FR"/>
        </w:rPr>
        <w:t>P</w:t>
      </w:r>
      <w:r w:rsidRPr="006C3869">
        <w:rPr>
          <w:rFonts w:ascii="Marianne" w:eastAsia="Arial Narrow" w:hAnsi="Marianne"/>
          <w:color w:val="000000"/>
          <w:lang w:val="fr-FR"/>
        </w:rPr>
        <w:t>résident</w:t>
      </w:r>
      <w:r>
        <w:rPr>
          <w:rFonts w:ascii="Marianne" w:eastAsia="Arial Narrow" w:hAnsi="Marianne"/>
          <w:color w:val="000000"/>
          <w:lang w:val="fr-FR"/>
        </w:rPr>
        <w:t xml:space="preserve"> (du/de nom du délégataire)</w:t>
      </w:r>
      <w:r>
        <w:rPr>
          <w:rFonts w:ascii="Marianne" w:eastAsia="Arial Narrow" w:hAnsi="Marianne"/>
          <w:color w:val="000000"/>
          <w:lang w:val="fr-FR"/>
        </w:rPr>
        <w:tab/>
        <w:t>Le d</w:t>
      </w:r>
      <w:r w:rsidRPr="006C3869">
        <w:rPr>
          <w:rFonts w:ascii="Marianne" w:eastAsia="Arial Narrow" w:hAnsi="Marianne"/>
          <w:color w:val="000000"/>
          <w:lang w:val="fr-FR"/>
        </w:rPr>
        <w:t>élégué de l'agence dans</w:t>
      </w:r>
    </w:p>
    <w:p w14:paraId="2532F1D6" w14:textId="77777777" w:rsidR="00635BE6" w:rsidRPr="006C3869" w:rsidRDefault="00635BE6" w:rsidP="00635BE6">
      <w:pPr>
        <w:spacing w:line="260" w:lineRule="exact"/>
        <w:ind w:left="5688"/>
        <w:textAlignment w:val="baseline"/>
        <w:rPr>
          <w:rFonts w:ascii="Marianne" w:eastAsia="Arial Narrow" w:hAnsi="Marianne"/>
          <w:color w:val="000000"/>
          <w:lang w:val="fr-FR"/>
        </w:rPr>
      </w:pPr>
      <w:r w:rsidRPr="006C3869">
        <w:rPr>
          <w:rFonts w:ascii="Marianne" w:eastAsia="Arial Narrow" w:hAnsi="Marianne"/>
          <w:color w:val="000000"/>
          <w:lang w:val="fr-FR"/>
        </w:rPr>
        <w:t>le département</w:t>
      </w:r>
    </w:p>
    <w:p w14:paraId="2E74743D" w14:textId="77777777" w:rsidR="00635BE6" w:rsidRPr="00FF6DE3" w:rsidRDefault="00635BE6" w:rsidP="00635BE6">
      <w:pPr>
        <w:rPr>
          <w:rFonts w:ascii="Marianne" w:hAnsi="Marianne"/>
          <w:lang w:val="fr-FR"/>
        </w:rPr>
        <w:sectPr w:rsidR="00635BE6" w:rsidRPr="00FF6DE3" w:rsidSect="00503D05">
          <w:headerReference w:type="default" r:id="rId13"/>
          <w:footerReference w:type="default" r:id="rId14"/>
          <w:headerReference w:type="first" r:id="rId15"/>
          <w:footerReference w:type="first" r:id="rId16"/>
          <w:pgSz w:w="11909" w:h="16838"/>
          <w:pgMar w:top="1522" w:right="1101" w:bottom="1021" w:left="2148" w:header="426" w:footer="720" w:gutter="0"/>
          <w:cols w:space="720"/>
          <w:titlePg/>
          <w:docGrid w:linePitch="299"/>
        </w:sectPr>
      </w:pPr>
    </w:p>
    <w:p w14:paraId="449C054D" w14:textId="2CE9B5ED" w:rsidR="00635BE6" w:rsidRPr="00AA3887" w:rsidRDefault="00635BE6" w:rsidP="00635BE6">
      <w:pPr>
        <w:pBdr>
          <w:top w:val="single" w:sz="2" w:space="2" w:color="000000"/>
          <w:left w:val="single" w:sz="2" w:space="0" w:color="000000"/>
          <w:bottom w:val="single" w:sz="2" w:space="0" w:color="000000"/>
          <w:right w:val="single" w:sz="2" w:space="0" w:color="000000"/>
        </w:pBdr>
        <w:tabs>
          <w:tab w:val="left" w:pos="12191"/>
        </w:tabs>
        <w:spacing w:after="1076" w:line="250" w:lineRule="exact"/>
        <w:jc w:val="center"/>
        <w:textAlignment w:val="baseline"/>
        <w:rPr>
          <w:rFonts w:ascii="Marianne" w:eastAsia="Arial Narrow" w:hAnsi="Marianne"/>
          <w:b/>
          <w:color w:val="000000"/>
          <w:sz w:val="23"/>
          <w:lang w:val="fr-FR"/>
        </w:rPr>
      </w:pPr>
      <w:r w:rsidRPr="00AA3887">
        <w:rPr>
          <w:rFonts w:ascii="Marianne" w:eastAsia="Arial Narrow" w:hAnsi="Marianne"/>
          <w:b/>
          <w:color w:val="000000"/>
          <w:sz w:val="23"/>
          <w:lang w:val="fr-FR"/>
        </w:rPr>
        <w:lastRenderedPageBreak/>
        <w:t xml:space="preserve">ANNEXE </w:t>
      </w:r>
      <w:r w:rsidR="0084720F">
        <w:rPr>
          <w:rFonts w:ascii="Marianne" w:eastAsia="Arial Narrow" w:hAnsi="Marianne"/>
          <w:b/>
          <w:color w:val="000000"/>
          <w:sz w:val="23"/>
          <w:lang w:val="fr-FR"/>
        </w:rPr>
        <w:t xml:space="preserve">n° </w:t>
      </w:r>
      <w:r w:rsidRPr="00AA3887">
        <w:rPr>
          <w:rFonts w:ascii="Marianne" w:eastAsia="Arial Narrow" w:hAnsi="Marianne"/>
          <w:b/>
          <w:color w:val="000000"/>
          <w:sz w:val="23"/>
          <w:lang w:val="fr-FR"/>
        </w:rPr>
        <w:t>1</w:t>
      </w:r>
      <w:r w:rsidR="0084720F">
        <w:rPr>
          <w:rFonts w:ascii="Courier New" w:eastAsia="Arial Narrow" w:hAnsi="Courier New" w:cs="Courier New"/>
          <w:b/>
          <w:color w:val="000000"/>
          <w:sz w:val="23"/>
          <w:lang w:val="fr-FR"/>
        </w:rPr>
        <w:t> </w:t>
      </w:r>
      <w:r w:rsidR="0084720F">
        <w:rPr>
          <w:rFonts w:ascii="Marianne" w:eastAsia="Arial Narrow" w:hAnsi="Marianne"/>
          <w:b/>
          <w:color w:val="000000"/>
          <w:sz w:val="23"/>
          <w:lang w:val="fr-FR"/>
        </w:rPr>
        <w:t>:</w:t>
      </w:r>
      <w:r w:rsidRPr="00AA3887">
        <w:rPr>
          <w:rFonts w:ascii="Marianne" w:eastAsia="Arial Narrow" w:hAnsi="Marianne"/>
          <w:b/>
          <w:color w:val="000000"/>
          <w:sz w:val="23"/>
          <w:lang w:val="fr-FR"/>
        </w:rPr>
        <w:t xml:space="preserve"> Objectifs de réalisation de la convention et tableau de bord </w:t>
      </w:r>
    </w:p>
    <w:p w14:paraId="003940BF" w14:textId="77777777" w:rsidR="00635BE6" w:rsidRDefault="00635BE6" w:rsidP="00635BE6">
      <w:pPr>
        <w:tabs>
          <w:tab w:val="left" w:pos="12191"/>
        </w:tabs>
        <w:rPr>
          <w:rFonts w:ascii="Marianne" w:hAnsi="Marianne"/>
          <w:lang w:val="fr-FR"/>
        </w:rPr>
      </w:pPr>
    </w:p>
    <w:tbl>
      <w:tblPr>
        <w:tblW w:w="0" w:type="auto"/>
        <w:tblInd w:w="25" w:type="dxa"/>
        <w:tblLayout w:type="fixed"/>
        <w:tblCellMar>
          <w:top w:w="15" w:type="dxa"/>
          <w:left w:w="15" w:type="dxa"/>
          <w:right w:w="15" w:type="dxa"/>
        </w:tblCellMar>
        <w:tblLook w:val="0000" w:firstRow="0" w:lastRow="0" w:firstColumn="0" w:lastColumn="0" w:noHBand="0" w:noVBand="0"/>
      </w:tblPr>
      <w:tblGrid>
        <w:gridCol w:w="4033"/>
        <w:gridCol w:w="712"/>
        <w:gridCol w:w="766"/>
        <w:gridCol w:w="691"/>
        <w:gridCol w:w="788"/>
        <w:gridCol w:w="712"/>
        <w:gridCol w:w="853"/>
        <w:gridCol w:w="711"/>
        <w:gridCol w:w="831"/>
        <w:gridCol w:w="732"/>
        <w:gridCol w:w="809"/>
        <w:gridCol w:w="755"/>
        <w:gridCol w:w="864"/>
        <w:gridCol w:w="798"/>
        <w:gridCol w:w="946"/>
      </w:tblGrid>
      <w:tr w:rsidR="00111FE9" w:rsidRPr="00111FE9" w14:paraId="574317DB" w14:textId="77777777" w:rsidTr="00C52282">
        <w:trPr>
          <w:trHeight w:val="270"/>
        </w:trPr>
        <w:tc>
          <w:tcPr>
            <w:tcW w:w="4033" w:type="dxa"/>
            <w:shd w:val="clear" w:color="auto" w:fill="auto"/>
            <w:vAlign w:val="bottom"/>
          </w:tcPr>
          <w:p w14:paraId="0141DE0B" w14:textId="77777777" w:rsidR="00111FE9" w:rsidRPr="00111FE9" w:rsidRDefault="00111FE9" w:rsidP="00111FE9">
            <w:pPr>
              <w:suppressAutoHyphens/>
              <w:autoSpaceDN w:val="0"/>
              <w:snapToGrid w:val="0"/>
              <w:textAlignment w:val="baseline"/>
              <w:rPr>
                <w:rFonts w:ascii="Marianne" w:eastAsia="Arial Unicode MS" w:hAnsi="Marianne" w:cs="Arial"/>
                <w:kern w:val="3"/>
                <w:sz w:val="16"/>
                <w:szCs w:val="16"/>
                <w:lang w:val="fr-FR" w:eastAsia="zh-CN" w:bidi="hi-IN"/>
              </w:rPr>
            </w:pPr>
          </w:p>
        </w:tc>
        <w:tc>
          <w:tcPr>
            <w:tcW w:w="1478" w:type="dxa"/>
            <w:gridSpan w:val="2"/>
            <w:tcBorders>
              <w:top w:val="single" w:sz="8" w:space="0" w:color="000000"/>
              <w:left w:val="single" w:sz="8" w:space="0" w:color="000000"/>
              <w:bottom w:val="single" w:sz="8" w:space="0" w:color="000000"/>
            </w:tcBorders>
            <w:shd w:val="clear" w:color="auto" w:fill="auto"/>
            <w:vAlign w:val="bottom"/>
          </w:tcPr>
          <w:p w14:paraId="56EFF102"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20..</w:t>
            </w:r>
          </w:p>
        </w:tc>
        <w:tc>
          <w:tcPr>
            <w:tcW w:w="1479" w:type="dxa"/>
            <w:gridSpan w:val="2"/>
            <w:tcBorders>
              <w:top w:val="single" w:sz="8" w:space="0" w:color="000000"/>
              <w:left w:val="single" w:sz="8" w:space="0" w:color="000000"/>
              <w:bottom w:val="single" w:sz="8" w:space="0" w:color="000000"/>
            </w:tcBorders>
            <w:shd w:val="clear" w:color="auto" w:fill="auto"/>
            <w:vAlign w:val="bottom"/>
          </w:tcPr>
          <w:p w14:paraId="4DFDCF97"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20..</w:t>
            </w:r>
          </w:p>
        </w:tc>
        <w:tc>
          <w:tcPr>
            <w:tcW w:w="1565" w:type="dxa"/>
            <w:gridSpan w:val="2"/>
            <w:tcBorders>
              <w:top w:val="single" w:sz="8" w:space="0" w:color="000000"/>
              <w:left w:val="single" w:sz="8" w:space="0" w:color="000000"/>
              <w:bottom w:val="single" w:sz="8" w:space="0" w:color="000000"/>
            </w:tcBorders>
            <w:shd w:val="clear" w:color="auto" w:fill="auto"/>
            <w:vAlign w:val="bottom"/>
          </w:tcPr>
          <w:p w14:paraId="1D11AE72"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20..</w:t>
            </w:r>
          </w:p>
        </w:tc>
        <w:tc>
          <w:tcPr>
            <w:tcW w:w="1542" w:type="dxa"/>
            <w:gridSpan w:val="2"/>
            <w:tcBorders>
              <w:top w:val="single" w:sz="8" w:space="0" w:color="000000"/>
              <w:left w:val="single" w:sz="8" w:space="0" w:color="000000"/>
              <w:bottom w:val="single" w:sz="8" w:space="0" w:color="000000"/>
            </w:tcBorders>
            <w:shd w:val="clear" w:color="auto" w:fill="auto"/>
            <w:vAlign w:val="bottom"/>
          </w:tcPr>
          <w:p w14:paraId="4A5E160B"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20..</w:t>
            </w:r>
          </w:p>
        </w:tc>
        <w:tc>
          <w:tcPr>
            <w:tcW w:w="1541" w:type="dxa"/>
            <w:gridSpan w:val="2"/>
            <w:tcBorders>
              <w:top w:val="single" w:sz="8" w:space="0" w:color="000000"/>
              <w:left w:val="single" w:sz="8" w:space="0" w:color="000000"/>
              <w:bottom w:val="single" w:sz="8" w:space="0" w:color="000000"/>
            </w:tcBorders>
            <w:shd w:val="clear" w:color="auto" w:fill="auto"/>
            <w:vAlign w:val="bottom"/>
          </w:tcPr>
          <w:p w14:paraId="16807A8B"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20..</w:t>
            </w:r>
          </w:p>
        </w:tc>
        <w:tc>
          <w:tcPr>
            <w:tcW w:w="1619" w:type="dxa"/>
            <w:gridSpan w:val="2"/>
            <w:tcBorders>
              <w:top w:val="single" w:sz="8" w:space="0" w:color="000000"/>
              <w:left w:val="single" w:sz="8" w:space="0" w:color="000000"/>
              <w:bottom w:val="single" w:sz="8" w:space="0" w:color="000000"/>
            </w:tcBorders>
            <w:shd w:val="clear" w:color="auto" w:fill="auto"/>
            <w:vAlign w:val="bottom"/>
          </w:tcPr>
          <w:p w14:paraId="59E9D21A"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20..</w:t>
            </w:r>
          </w:p>
        </w:tc>
        <w:tc>
          <w:tcPr>
            <w:tcW w:w="1744"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7A2E24B4"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TOTAL</w:t>
            </w:r>
          </w:p>
        </w:tc>
      </w:tr>
      <w:tr w:rsidR="00111FE9" w:rsidRPr="00111FE9" w14:paraId="30DF0758" w14:textId="77777777" w:rsidTr="00C52282">
        <w:trPr>
          <w:trHeight w:val="270"/>
        </w:trPr>
        <w:tc>
          <w:tcPr>
            <w:tcW w:w="4033" w:type="dxa"/>
            <w:shd w:val="clear" w:color="auto" w:fill="auto"/>
            <w:vAlign w:val="bottom"/>
          </w:tcPr>
          <w:p w14:paraId="43F7202C" w14:textId="77777777" w:rsidR="00111FE9" w:rsidRPr="00111FE9" w:rsidRDefault="00111FE9" w:rsidP="00111FE9">
            <w:pPr>
              <w:suppressAutoHyphens/>
              <w:autoSpaceDN w:val="0"/>
              <w:snapToGrid w:val="0"/>
              <w:textAlignment w:val="baseline"/>
              <w:rPr>
                <w:rFonts w:ascii="Marianne" w:eastAsia="Arial Unicode MS" w:hAnsi="Marianne" w:cs="Arial"/>
                <w:kern w:val="3"/>
                <w:sz w:val="16"/>
                <w:szCs w:val="16"/>
                <w:lang w:val="fr-FR" w:eastAsia="zh-CN" w:bidi="hi-IN"/>
              </w:rPr>
            </w:pPr>
          </w:p>
        </w:tc>
        <w:tc>
          <w:tcPr>
            <w:tcW w:w="712" w:type="dxa"/>
            <w:tcBorders>
              <w:left w:val="single" w:sz="8" w:space="0" w:color="000000"/>
              <w:bottom w:val="single" w:sz="8" w:space="0" w:color="000000"/>
            </w:tcBorders>
            <w:shd w:val="clear" w:color="auto" w:fill="auto"/>
            <w:vAlign w:val="bottom"/>
          </w:tcPr>
          <w:p w14:paraId="7A9A1C3C"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Prévu</w:t>
            </w:r>
          </w:p>
        </w:tc>
        <w:tc>
          <w:tcPr>
            <w:tcW w:w="766" w:type="dxa"/>
            <w:tcBorders>
              <w:left w:val="single" w:sz="8" w:space="0" w:color="000000"/>
              <w:bottom w:val="single" w:sz="8" w:space="0" w:color="000000"/>
            </w:tcBorders>
            <w:shd w:val="clear" w:color="auto" w:fill="auto"/>
            <w:vAlign w:val="bottom"/>
          </w:tcPr>
          <w:p w14:paraId="053A2B5A"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Financé</w:t>
            </w:r>
          </w:p>
        </w:tc>
        <w:tc>
          <w:tcPr>
            <w:tcW w:w="691" w:type="dxa"/>
            <w:tcBorders>
              <w:left w:val="single" w:sz="8" w:space="0" w:color="000000"/>
              <w:bottom w:val="single" w:sz="8" w:space="0" w:color="000000"/>
            </w:tcBorders>
            <w:shd w:val="clear" w:color="auto" w:fill="auto"/>
            <w:vAlign w:val="bottom"/>
          </w:tcPr>
          <w:p w14:paraId="239DD16C"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Prévu</w:t>
            </w:r>
          </w:p>
        </w:tc>
        <w:tc>
          <w:tcPr>
            <w:tcW w:w="788" w:type="dxa"/>
            <w:tcBorders>
              <w:left w:val="single" w:sz="8" w:space="0" w:color="000000"/>
              <w:bottom w:val="single" w:sz="8" w:space="0" w:color="000000"/>
            </w:tcBorders>
            <w:shd w:val="clear" w:color="auto" w:fill="auto"/>
            <w:vAlign w:val="bottom"/>
          </w:tcPr>
          <w:p w14:paraId="7877D8C6"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Financé</w:t>
            </w:r>
          </w:p>
        </w:tc>
        <w:tc>
          <w:tcPr>
            <w:tcW w:w="712" w:type="dxa"/>
            <w:tcBorders>
              <w:left w:val="single" w:sz="8" w:space="0" w:color="000000"/>
              <w:bottom w:val="single" w:sz="8" w:space="0" w:color="000000"/>
            </w:tcBorders>
            <w:shd w:val="clear" w:color="auto" w:fill="auto"/>
            <w:vAlign w:val="bottom"/>
          </w:tcPr>
          <w:p w14:paraId="28C41B24"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Prévu</w:t>
            </w:r>
          </w:p>
        </w:tc>
        <w:tc>
          <w:tcPr>
            <w:tcW w:w="853" w:type="dxa"/>
            <w:tcBorders>
              <w:left w:val="single" w:sz="8" w:space="0" w:color="000000"/>
              <w:bottom w:val="single" w:sz="8" w:space="0" w:color="000000"/>
            </w:tcBorders>
            <w:shd w:val="clear" w:color="auto" w:fill="auto"/>
            <w:vAlign w:val="bottom"/>
          </w:tcPr>
          <w:p w14:paraId="06520D9F"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Financé</w:t>
            </w:r>
          </w:p>
        </w:tc>
        <w:tc>
          <w:tcPr>
            <w:tcW w:w="711" w:type="dxa"/>
            <w:tcBorders>
              <w:left w:val="single" w:sz="8" w:space="0" w:color="000000"/>
              <w:bottom w:val="single" w:sz="8" w:space="0" w:color="000000"/>
            </w:tcBorders>
            <w:shd w:val="clear" w:color="auto" w:fill="auto"/>
            <w:vAlign w:val="bottom"/>
          </w:tcPr>
          <w:p w14:paraId="14E14290"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Prévu</w:t>
            </w:r>
          </w:p>
        </w:tc>
        <w:tc>
          <w:tcPr>
            <w:tcW w:w="831" w:type="dxa"/>
            <w:tcBorders>
              <w:left w:val="single" w:sz="8" w:space="0" w:color="000000"/>
              <w:bottom w:val="single" w:sz="8" w:space="0" w:color="000000"/>
            </w:tcBorders>
            <w:shd w:val="clear" w:color="auto" w:fill="auto"/>
            <w:vAlign w:val="bottom"/>
          </w:tcPr>
          <w:p w14:paraId="20C351D3"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Financé</w:t>
            </w:r>
          </w:p>
        </w:tc>
        <w:tc>
          <w:tcPr>
            <w:tcW w:w="732" w:type="dxa"/>
            <w:tcBorders>
              <w:left w:val="single" w:sz="8" w:space="0" w:color="000000"/>
              <w:bottom w:val="single" w:sz="8" w:space="0" w:color="000000"/>
            </w:tcBorders>
            <w:shd w:val="clear" w:color="auto" w:fill="auto"/>
            <w:vAlign w:val="bottom"/>
          </w:tcPr>
          <w:p w14:paraId="0026D862"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Prévu</w:t>
            </w:r>
          </w:p>
        </w:tc>
        <w:tc>
          <w:tcPr>
            <w:tcW w:w="809" w:type="dxa"/>
            <w:tcBorders>
              <w:left w:val="single" w:sz="8" w:space="0" w:color="000000"/>
              <w:bottom w:val="single" w:sz="8" w:space="0" w:color="000000"/>
            </w:tcBorders>
            <w:shd w:val="clear" w:color="auto" w:fill="auto"/>
            <w:vAlign w:val="bottom"/>
          </w:tcPr>
          <w:p w14:paraId="6D47DB13"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Financé</w:t>
            </w:r>
          </w:p>
        </w:tc>
        <w:tc>
          <w:tcPr>
            <w:tcW w:w="755" w:type="dxa"/>
            <w:tcBorders>
              <w:left w:val="single" w:sz="8" w:space="0" w:color="000000"/>
              <w:bottom w:val="single" w:sz="8" w:space="0" w:color="000000"/>
            </w:tcBorders>
            <w:shd w:val="clear" w:color="auto" w:fill="auto"/>
            <w:vAlign w:val="bottom"/>
          </w:tcPr>
          <w:p w14:paraId="78AC5FF0"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Prévu</w:t>
            </w:r>
          </w:p>
        </w:tc>
        <w:tc>
          <w:tcPr>
            <w:tcW w:w="864" w:type="dxa"/>
            <w:tcBorders>
              <w:left w:val="single" w:sz="8" w:space="0" w:color="000000"/>
              <w:bottom w:val="single" w:sz="8" w:space="0" w:color="000000"/>
            </w:tcBorders>
            <w:shd w:val="clear" w:color="auto" w:fill="auto"/>
            <w:vAlign w:val="bottom"/>
          </w:tcPr>
          <w:p w14:paraId="07E961F8"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Financé</w:t>
            </w:r>
          </w:p>
        </w:tc>
        <w:tc>
          <w:tcPr>
            <w:tcW w:w="798" w:type="dxa"/>
            <w:tcBorders>
              <w:left w:val="single" w:sz="8" w:space="0" w:color="000000"/>
              <w:bottom w:val="single" w:sz="8" w:space="0" w:color="000000"/>
            </w:tcBorders>
            <w:shd w:val="clear" w:color="auto" w:fill="auto"/>
            <w:vAlign w:val="bottom"/>
          </w:tcPr>
          <w:p w14:paraId="1F600A3D"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Prévu</w:t>
            </w:r>
          </w:p>
        </w:tc>
        <w:tc>
          <w:tcPr>
            <w:tcW w:w="946" w:type="dxa"/>
            <w:tcBorders>
              <w:left w:val="single" w:sz="8" w:space="0" w:color="000000"/>
              <w:bottom w:val="single" w:sz="8" w:space="0" w:color="000000"/>
              <w:right w:val="single" w:sz="8" w:space="0" w:color="000000"/>
            </w:tcBorders>
            <w:shd w:val="clear" w:color="auto" w:fill="auto"/>
            <w:vAlign w:val="bottom"/>
          </w:tcPr>
          <w:p w14:paraId="427580E7" w14:textId="77777777" w:rsidR="00111FE9" w:rsidRPr="00111FE9" w:rsidRDefault="00111FE9" w:rsidP="00111FE9">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Financé</w:t>
            </w:r>
          </w:p>
        </w:tc>
      </w:tr>
      <w:tr w:rsidR="00111FE9" w:rsidRPr="00111FE9" w14:paraId="45973D25" w14:textId="77777777" w:rsidTr="00C52282">
        <w:trPr>
          <w:trHeight w:val="255"/>
        </w:trPr>
        <w:tc>
          <w:tcPr>
            <w:tcW w:w="4033" w:type="dxa"/>
            <w:tcBorders>
              <w:top w:val="single" w:sz="8" w:space="0" w:color="000000"/>
              <w:left w:val="single" w:sz="8" w:space="0" w:color="000000"/>
              <w:bottom w:val="single" w:sz="8" w:space="0" w:color="000000"/>
            </w:tcBorders>
            <w:shd w:val="clear" w:color="auto" w:fill="auto"/>
            <w:vAlign w:val="bottom"/>
          </w:tcPr>
          <w:p w14:paraId="7729843F"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PARC PRIVE</w:t>
            </w:r>
          </w:p>
          <w:p w14:paraId="0EC35775" w14:textId="77777777" w:rsidR="00111FE9" w:rsidRPr="00111FE9" w:rsidRDefault="00111FE9" w:rsidP="00111FE9">
            <w:pPr>
              <w:suppressAutoHyphens/>
              <w:autoSpaceDN w:val="0"/>
              <w:snapToGrid w:val="0"/>
              <w:textAlignment w:val="baseline"/>
              <w:rPr>
                <w:rFonts w:ascii="Marianne" w:eastAsia="SimSun" w:hAnsi="Marianne" w:cs="Arial"/>
                <w:b/>
                <w:bCs/>
                <w:kern w:val="3"/>
                <w:sz w:val="16"/>
                <w:szCs w:val="16"/>
                <w:lang w:val="fr-FR" w:eastAsia="zh-CN" w:bidi="hi-IN"/>
              </w:rPr>
            </w:pPr>
          </w:p>
          <w:p w14:paraId="76FECCA3"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Logements de propriétaires occupants</w:t>
            </w:r>
          </w:p>
          <w:p w14:paraId="27FD7EB4" w14:textId="77777777" w:rsidR="00111FE9" w:rsidRPr="00111FE9" w:rsidRDefault="00111FE9" w:rsidP="00111FE9">
            <w:pPr>
              <w:suppressAutoHyphens/>
              <w:autoSpaceDN w:val="0"/>
              <w:snapToGrid w:val="0"/>
              <w:textAlignment w:val="baseline"/>
              <w:rPr>
                <w:rFonts w:ascii="Marianne" w:eastAsia="SimSun" w:hAnsi="Marianne" w:cs="Arial"/>
                <w:b/>
                <w:bCs/>
                <w:kern w:val="3"/>
                <w:sz w:val="16"/>
                <w:szCs w:val="16"/>
                <w:lang w:val="fr-FR" w:eastAsia="zh-CN" w:bidi="hi-IN"/>
              </w:rPr>
            </w:pPr>
          </w:p>
          <w:p w14:paraId="42F29209" w14:textId="77777777" w:rsidR="00111FE9" w:rsidRPr="00DF2344" w:rsidRDefault="00111FE9" w:rsidP="00111FE9">
            <w:pPr>
              <w:numPr>
                <w:ilvl w:val="0"/>
                <w:numId w:val="9"/>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DF2344">
              <w:rPr>
                <w:rFonts w:ascii="Marianne" w:eastAsia="SimSun" w:hAnsi="Marianne" w:cs="Mangal"/>
                <w:kern w:val="3"/>
                <w:sz w:val="16"/>
                <w:szCs w:val="16"/>
                <w:lang w:val="fr-FR" w:eastAsia="zh-CN" w:bidi="hi-IN"/>
              </w:rPr>
              <w:t>dont logements indignes ou très dégradés</w:t>
            </w:r>
          </w:p>
          <w:p w14:paraId="6ED94A85" w14:textId="77777777" w:rsidR="00111FE9" w:rsidRPr="00111FE9" w:rsidRDefault="00111FE9" w:rsidP="00111FE9">
            <w:pPr>
              <w:numPr>
                <w:ilvl w:val="0"/>
                <w:numId w:val="10"/>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Mangal"/>
                <w:kern w:val="3"/>
                <w:sz w:val="16"/>
                <w:szCs w:val="16"/>
                <w:lang w:val="fr-FR" w:eastAsia="zh-CN" w:bidi="hi-IN"/>
              </w:rPr>
              <w:t xml:space="preserve">dont travaux  de rénovation énergétique visant à améliorer la performance globale du logement  </w:t>
            </w:r>
          </w:p>
          <w:p w14:paraId="210CB5B2" w14:textId="77777777" w:rsidR="00111FE9" w:rsidRPr="00111FE9" w:rsidRDefault="00111FE9" w:rsidP="00111FE9">
            <w:pPr>
              <w:numPr>
                <w:ilvl w:val="0"/>
                <w:numId w:val="10"/>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Mangal"/>
                <w:kern w:val="3"/>
                <w:sz w:val="16"/>
                <w:szCs w:val="16"/>
                <w:lang w:val="fr-FR" w:eastAsia="zh-CN" w:bidi="hi-IN"/>
              </w:rPr>
              <w:t>dont aide pour l'autonomie de la personne</w:t>
            </w:r>
          </w:p>
          <w:p w14:paraId="7FA33E5C" w14:textId="77777777" w:rsidR="00111FE9" w:rsidRPr="00111FE9" w:rsidRDefault="00111FE9" w:rsidP="00111FE9">
            <w:pPr>
              <w:suppressAutoHyphens/>
              <w:autoSpaceDN w:val="0"/>
              <w:snapToGrid w:val="0"/>
              <w:ind w:left="720"/>
              <w:textAlignment w:val="baseline"/>
              <w:rPr>
                <w:rFonts w:ascii="Marianne" w:eastAsia="SimSun" w:hAnsi="Marianne" w:cs="Mangal"/>
                <w:kern w:val="3"/>
                <w:sz w:val="16"/>
                <w:szCs w:val="16"/>
                <w:lang w:val="fr-FR" w:eastAsia="zh-CN" w:bidi="hi-IN"/>
              </w:rPr>
            </w:pPr>
          </w:p>
          <w:p w14:paraId="349C4150"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Logements de propriétaires bailleurs</w:t>
            </w:r>
          </w:p>
          <w:p w14:paraId="6982777F" w14:textId="77777777" w:rsidR="00111FE9" w:rsidRPr="00111FE9" w:rsidRDefault="00111FE9" w:rsidP="00111FE9">
            <w:pPr>
              <w:suppressAutoHyphens/>
              <w:autoSpaceDN w:val="0"/>
              <w:snapToGrid w:val="0"/>
              <w:textAlignment w:val="baseline"/>
              <w:rPr>
                <w:rFonts w:ascii="Marianne" w:eastAsia="SimSun" w:hAnsi="Marianne" w:cs="Arial"/>
                <w:b/>
                <w:bCs/>
                <w:kern w:val="3"/>
                <w:sz w:val="16"/>
                <w:szCs w:val="16"/>
                <w:lang w:val="fr-FR" w:eastAsia="zh-CN" w:bidi="hi-IN"/>
              </w:rPr>
            </w:pPr>
          </w:p>
          <w:p w14:paraId="4D2F3062"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Logements traités dans le cadre d'aides aux syndicats de copropriétaires de</w:t>
            </w:r>
            <w:r w:rsidRPr="00111FE9">
              <w:rPr>
                <w:rFonts w:ascii="Courier New" w:eastAsia="SimSun" w:hAnsi="Courier New" w:cs="Courier New"/>
                <w:b/>
                <w:bCs/>
                <w:kern w:val="3"/>
                <w:sz w:val="16"/>
                <w:szCs w:val="16"/>
                <w:lang w:val="fr-FR" w:eastAsia="zh-CN" w:bidi="hi-IN"/>
              </w:rPr>
              <w:t> </w:t>
            </w:r>
            <w:r w:rsidRPr="00111FE9">
              <w:rPr>
                <w:rFonts w:ascii="Marianne" w:eastAsia="SimSun" w:hAnsi="Marianne" w:cs="Arial"/>
                <w:b/>
                <w:bCs/>
                <w:kern w:val="3"/>
                <w:sz w:val="16"/>
                <w:szCs w:val="16"/>
                <w:lang w:val="fr-FR" w:eastAsia="zh-CN" w:bidi="hi-IN"/>
              </w:rPr>
              <w:t>:</w:t>
            </w:r>
          </w:p>
          <w:p w14:paraId="265FF300"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 copropriétés en difficulté</w:t>
            </w:r>
          </w:p>
          <w:p w14:paraId="49FA00D8"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 copropriétés fragiles</w:t>
            </w:r>
          </w:p>
          <w:p w14:paraId="16FF4101" w14:textId="77777777" w:rsidR="00111FE9" w:rsidRPr="00111FE9" w:rsidRDefault="00111FE9" w:rsidP="00111FE9">
            <w:pPr>
              <w:suppressAutoHyphens/>
              <w:autoSpaceDN w:val="0"/>
              <w:snapToGrid w:val="0"/>
              <w:textAlignment w:val="baseline"/>
              <w:rPr>
                <w:rFonts w:ascii="Liberation Serif" w:eastAsia="SimSun" w:hAnsi="Liberation Serif" w:cs="Mangal"/>
                <w:color w:val="00B0F0"/>
                <w:kern w:val="3"/>
                <w:sz w:val="24"/>
                <w:szCs w:val="24"/>
                <w:lang w:val="fr-FR" w:eastAsia="zh-CN" w:bidi="hi-IN"/>
              </w:rPr>
            </w:pPr>
            <w:r w:rsidRPr="00111FE9">
              <w:rPr>
                <w:rFonts w:ascii="Marianne" w:eastAsia="SimSun" w:hAnsi="Marianne" w:cs="Arial"/>
                <w:b/>
                <w:bCs/>
                <w:color w:val="00B0F0"/>
                <w:kern w:val="3"/>
                <w:sz w:val="16"/>
                <w:szCs w:val="16"/>
                <w:lang w:val="fr-FR" w:eastAsia="zh-CN" w:bidi="hi-IN"/>
              </w:rPr>
              <w:t>Logements traités dans le cadre d'aides aux syndicats de copropriétaires de copropriétés en état de carence</w:t>
            </w:r>
          </w:p>
          <w:p w14:paraId="596D715E"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p>
        </w:tc>
        <w:tc>
          <w:tcPr>
            <w:tcW w:w="712" w:type="dxa"/>
            <w:tcBorders>
              <w:top w:val="single" w:sz="8" w:space="0" w:color="000000"/>
              <w:left w:val="single" w:sz="8" w:space="0" w:color="000000"/>
              <w:bottom w:val="single" w:sz="8" w:space="0" w:color="000000"/>
            </w:tcBorders>
            <w:shd w:val="clear" w:color="auto" w:fill="auto"/>
            <w:vAlign w:val="bottom"/>
          </w:tcPr>
          <w:p w14:paraId="56A31138"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66" w:type="dxa"/>
            <w:tcBorders>
              <w:top w:val="single" w:sz="8" w:space="0" w:color="000000"/>
              <w:left w:val="single" w:sz="4" w:space="0" w:color="000000"/>
              <w:bottom w:val="single" w:sz="8" w:space="0" w:color="000000"/>
            </w:tcBorders>
            <w:shd w:val="clear" w:color="auto" w:fill="C0C0C0"/>
            <w:vAlign w:val="bottom"/>
          </w:tcPr>
          <w:p w14:paraId="48D864AA"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691" w:type="dxa"/>
            <w:tcBorders>
              <w:top w:val="single" w:sz="8" w:space="0" w:color="000000"/>
              <w:left w:val="single" w:sz="8" w:space="0" w:color="000000"/>
              <w:bottom w:val="single" w:sz="8" w:space="0" w:color="000000"/>
            </w:tcBorders>
            <w:shd w:val="clear" w:color="auto" w:fill="auto"/>
            <w:vAlign w:val="bottom"/>
          </w:tcPr>
          <w:p w14:paraId="309AA700"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88" w:type="dxa"/>
            <w:tcBorders>
              <w:top w:val="single" w:sz="8" w:space="0" w:color="000000"/>
              <w:left w:val="single" w:sz="4" w:space="0" w:color="000000"/>
              <w:bottom w:val="single" w:sz="8" w:space="0" w:color="000000"/>
            </w:tcBorders>
            <w:shd w:val="clear" w:color="auto" w:fill="C0C0C0"/>
            <w:vAlign w:val="bottom"/>
          </w:tcPr>
          <w:p w14:paraId="38056B4A"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12" w:type="dxa"/>
            <w:tcBorders>
              <w:top w:val="single" w:sz="8" w:space="0" w:color="000000"/>
              <w:left w:val="single" w:sz="8" w:space="0" w:color="000000"/>
              <w:bottom w:val="single" w:sz="8" w:space="0" w:color="000000"/>
            </w:tcBorders>
            <w:shd w:val="clear" w:color="auto" w:fill="auto"/>
            <w:vAlign w:val="bottom"/>
          </w:tcPr>
          <w:p w14:paraId="42F1C9E1"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853" w:type="dxa"/>
            <w:tcBorders>
              <w:top w:val="single" w:sz="8" w:space="0" w:color="000000"/>
              <w:left w:val="single" w:sz="4" w:space="0" w:color="000000"/>
              <w:bottom w:val="single" w:sz="8" w:space="0" w:color="000000"/>
            </w:tcBorders>
            <w:shd w:val="clear" w:color="auto" w:fill="C0C0C0"/>
            <w:vAlign w:val="bottom"/>
          </w:tcPr>
          <w:p w14:paraId="50DA87F7"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11" w:type="dxa"/>
            <w:tcBorders>
              <w:top w:val="single" w:sz="8" w:space="0" w:color="000000"/>
              <w:left w:val="single" w:sz="8" w:space="0" w:color="000000"/>
              <w:bottom w:val="single" w:sz="8" w:space="0" w:color="000000"/>
            </w:tcBorders>
            <w:shd w:val="clear" w:color="auto" w:fill="auto"/>
            <w:vAlign w:val="bottom"/>
          </w:tcPr>
          <w:p w14:paraId="6A9EF6A7"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831" w:type="dxa"/>
            <w:tcBorders>
              <w:top w:val="single" w:sz="8" w:space="0" w:color="000000"/>
              <w:left w:val="single" w:sz="4" w:space="0" w:color="000000"/>
              <w:bottom w:val="single" w:sz="8" w:space="0" w:color="000000"/>
            </w:tcBorders>
            <w:shd w:val="clear" w:color="auto" w:fill="C0C0C0"/>
            <w:vAlign w:val="bottom"/>
          </w:tcPr>
          <w:p w14:paraId="6F696265"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32" w:type="dxa"/>
            <w:tcBorders>
              <w:top w:val="single" w:sz="8" w:space="0" w:color="000000"/>
              <w:left w:val="single" w:sz="8" w:space="0" w:color="000000"/>
              <w:bottom w:val="single" w:sz="8" w:space="0" w:color="000000"/>
            </w:tcBorders>
            <w:shd w:val="clear" w:color="auto" w:fill="auto"/>
            <w:vAlign w:val="bottom"/>
          </w:tcPr>
          <w:p w14:paraId="38F0B4F4"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809" w:type="dxa"/>
            <w:tcBorders>
              <w:top w:val="single" w:sz="8" w:space="0" w:color="000000"/>
              <w:left w:val="single" w:sz="4" w:space="0" w:color="000000"/>
              <w:bottom w:val="single" w:sz="8" w:space="0" w:color="000000"/>
            </w:tcBorders>
            <w:shd w:val="clear" w:color="auto" w:fill="C0C0C0"/>
            <w:vAlign w:val="bottom"/>
          </w:tcPr>
          <w:p w14:paraId="055ABCA7"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55" w:type="dxa"/>
            <w:tcBorders>
              <w:top w:val="single" w:sz="8" w:space="0" w:color="000000"/>
              <w:left w:val="single" w:sz="8" w:space="0" w:color="000000"/>
              <w:bottom w:val="single" w:sz="8" w:space="0" w:color="000000"/>
            </w:tcBorders>
            <w:shd w:val="clear" w:color="auto" w:fill="auto"/>
            <w:vAlign w:val="bottom"/>
          </w:tcPr>
          <w:p w14:paraId="0503F524"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864" w:type="dxa"/>
            <w:tcBorders>
              <w:top w:val="single" w:sz="8" w:space="0" w:color="000000"/>
              <w:left w:val="single" w:sz="4" w:space="0" w:color="000000"/>
              <w:bottom w:val="single" w:sz="8" w:space="0" w:color="000000"/>
            </w:tcBorders>
            <w:shd w:val="clear" w:color="auto" w:fill="C0C0C0"/>
            <w:vAlign w:val="bottom"/>
          </w:tcPr>
          <w:p w14:paraId="03E00879"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98" w:type="dxa"/>
            <w:tcBorders>
              <w:top w:val="single" w:sz="8" w:space="0" w:color="000000"/>
              <w:left w:val="single" w:sz="8" w:space="0" w:color="000000"/>
              <w:bottom w:val="single" w:sz="8" w:space="0" w:color="000000"/>
            </w:tcBorders>
            <w:shd w:val="clear" w:color="auto" w:fill="auto"/>
            <w:vAlign w:val="bottom"/>
          </w:tcPr>
          <w:p w14:paraId="44B1CBBE"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946" w:type="dxa"/>
            <w:tcBorders>
              <w:top w:val="single" w:sz="8" w:space="0" w:color="000000"/>
              <w:left w:val="single" w:sz="4" w:space="0" w:color="000000"/>
              <w:bottom w:val="single" w:sz="8" w:space="0" w:color="000000"/>
              <w:right w:val="single" w:sz="8" w:space="0" w:color="000000"/>
            </w:tcBorders>
            <w:shd w:val="clear" w:color="auto" w:fill="C0C0C0"/>
            <w:vAlign w:val="bottom"/>
          </w:tcPr>
          <w:p w14:paraId="73E2244B"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r>
      <w:tr w:rsidR="00111FE9" w:rsidRPr="00111FE9" w14:paraId="35600C62" w14:textId="77777777" w:rsidTr="00C52282">
        <w:trPr>
          <w:trHeight w:val="255"/>
        </w:trPr>
        <w:tc>
          <w:tcPr>
            <w:tcW w:w="4033" w:type="dxa"/>
            <w:tcBorders>
              <w:left w:val="single" w:sz="8" w:space="0" w:color="000000"/>
              <w:bottom w:val="single" w:sz="8" w:space="0" w:color="000000"/>
            </w:tcBorders>
            <w:shd w:val="clear" w:color="auto" w:fill="auto"/>
            <w:vAlign w:val="bottom"/>
          </w:tcPr>
          <w:p w14:paraId="56117D7F"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Total des logements ayant bénéficié d’une aide en faveur de la rénovation énergétique</w:t>
            </w:r>
          </w:p>
          <w:p w14:paraId="78084ECB" w14:textId="77777777" w:rsidR="00111FE9" w:rsidRPr="00111FE9" w:rsidRDefault="00111FE9" w:rsidP="00111FE9">
            <w:pPr>
              <w:numPr>
                <w:ilvl w:val="0"/>
                <w:numId w:val="11"/>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kern w:val="3"/>
                <w:sz w:val="16"/>
                <w:szCs w:val="16"/>
                <w:lang w:val="fr-FR" w:eastAsia="zh-CN" w:bidi="hi-IN"/>
              </w:rPr>
              <w:t xml:space="preserve">dont PO (MPR </w:t>
            </w:r>
            <w:r w:rsidRPr="00111FE9">
              <w:rPr>
                <w:rFonts w:ascii="Marianne" w:eastAsia="SimSun" w:hAnsi="Marianne" w:cs="Arial"/>
                <w:color w:val="00B0F0"/>
                <w:kern w:val="3"/>
                <w:sz w:val="16"/>
                <w:szCs w:val="16"/>
                <w:lang w:val="fr-FR" w:eastAsia="zh-CN" w:bidi="hi-IN"/>
              </w:rPr>
              <w:t>Parcours accompagné</w:t>
            </w:r>
            <w:r w:rsidRPr="00111FE9">
              <w:rPr>
                <w:rFonts w:ascii="Marianne" w:eastAsia="SimSun" w:hAnsi="Marianne" w:cs="Arial"/>
                <w:kern w:val="3"/>
                <w:sz w:val="16"/>
                <w:szCs w:val="16"/>
                <w:lang w:val="fr-FR" w:eastAsia="zh-CN" w:bidi="hi-IN"/>
              </w:rPr>
              <w:t xml:space="preserve">) </w:t>
            </w:r>
          </w:p>
          <w:p w14:paraId="71C3C3E5" w14:textId="77777777" w:rsidR="00111FE9" w:rsidRPr="00111FE9" w:rsidRDefault="00111FE9" w:rsidP="00111FE9">
            <w:pPr>
              <w:numPr>
                <w:ilvl w:val="0"/>
                <w:numId w:val="11"/>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kern w:val="3"/>
                <w:sz w:val="16"/>
                <w:szCs w:val="16"/>
                <w:lang w:val="fr-FR" w:eastAsia="zh-CN" w:bidi="hi-IN"/>
              </w:rPr>
              <w:t>dont SDC (MPR Copropriété)</w:t>
            </w:r>
          </w:p>
          <w:p w14:paraId="7E3F15A8" w14:textId="77777777" w:rsidR="00111FE9" w:rsidRPr="00111FE9" w:rsidRDefault="00111FE9" w:rsidP="00111FE9">
            <w:pPr>
              <w:numPr>
                <w:ilvl w:val="0"/>
                <w:numId w:val="11"/>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kern w:val="3"/>
                <w:sz w:val="16"/>
                <w:szCs w:val="16"/>
                <w:lang w:val="fr-FR" w:eastAsia="zh-CN" w:bidi="hi-IN"/>
              </w:rPr>
              <w:t xml:space="preserve">dont PB </w:t>
            </w:r>
            <w:r w:rsidRPr="00111FE9">
              <w:rPr>
                <w:rFonts w:ascii="Marianne" w:eastAsia="SimSun" w:hAnsi="Marianne" w:cs="Mangal"/>
                <w:kern w:val="3"/>
                <w:sz w:val="16"/>
                <w:szCs w:val="16"/>
                <w:lang w:val="fr-FR" w:eastAsia="zh-CN" w:bidi="hi-IN"/>
              </w:rPr>
              <w:t>(</w:t>
            </w:r>
            <w:proofErr w:type="spellStart"/>
            <w:r w:rsidRPr="00111FE9">
              <w:rPr>
                <w:rFonts w:ascii="Marianne" w:eastAsia="SimSun" w:hAnsi="Marianne" w:cs="Mangal"/>
                <w:color w:val="00B0F0"/>
                <w:kern w:val="3"/>
                <w:sz w:val="16"/>
                <w:szCs w:val="16"/>
                <w:lang w:val="fr-FR" w:eastAsia="zh-CN" w:bidi="hi-IN"/>
              </w:rPr>
              <w:t>Loc</w:t>
            </w:r>
            <w:proofErr w:type="spellEnd"/>
            <w:r w:rsidRPr="00111FE9">
              <w:rPr>
                <w:rFonts w:ascii="Marianne" w:eastAsia="SimSun" w:hAnsi="Marianne" w:cs="Mangal"/>
                <w:color w:val="00B0F0"/>
                <w:kern w:val="3"/>
                <w:sz w:val="16"/>
                <w:szCs w:val="16"/>
                <w:lang w:val="fr-FR" w:eastAsia="zh-CN" w:bidi="hi-IN"/>
              </w:rPr>
              <w:t>’ Avantages</w:t>
            </w:r>
            <w:r w:rsidRPr="00111FE9">
              <w:rPr>
                <w:rFonts w:ascii="Marianne" w:eastAsia="SimSun" w:hAnsi="Marianne" w:cs="Arial"/>
                <w:kern w:val="3"/>
                <w:sz w:val="16"/>
                <w:szCs w:val="16"/>
                <w:lang w:val="fr-FR" w:eastAsia="zh-CN" w:bidi="hi-IN"/>
              </w:rPr>
              <w:t>)</w:t>
            </w:r>
          </w:p>
        </w:tc>
        <w:tc>
          <w:tcPr>
            <w:tcW w:w="712" w:type="dxa"/>
            <w:tcBorders>
              <w:left w:val="single" w:sz="8" w:space="0" w:color="000000"/>
              <w:bottom w:val="single" w:sz="8" w:space="0" w:color="000000"/>
            </w:tcBorders>
            <w:shd w:val="clear" w:color="auto" w:fill="auto"/>
            <w:vAlign w:val="bottom"/>
          </w:tcPr>
          <w:p w14:paraId="552EDCC5"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alibri" w:eastAsia="SimSun" w:hAnsi="Calibri" w:cs="Calibri"/>
                <w:kern w:val="3"/>
                <w:sz w:val="16"/>
                <w:szCs w:val="16"/>
                <w:lang w:val="fr-FR" w:eastAsia="zh-CN" w:bidi="hi-IN"/>
              </w:rPr>
              <w:t> </w:t>
            </w:r>
          </w:p>
        </w:tc>
        <w:tc>
          <w:tcPr>
            <w:tcW w:w="766" w:type="dxa"/>
            <w:tcBorders>
              <w:left w:val="single" w:sz="4" w:space="0" w:color="000000"/>
              <w:bottom w:val="single" w:sz="8" w:space="0" w:color="000000"/>
            </w:tcBorders>
            <w:shd w:val="clear" w:color="auto" w:fill="C0C0C0"/>
            <w:vAlign w:val="bottom"/>
          </w:tcPr>
          <w:p w14:paraId="01D84C75"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691" w:type="dxa"/>
            <w:tcBorders>
              <w:left w:val="single" w:sz="8" w:space="0" w:color="000000"/>
              <w:bottom w:val="single" w:sz="8" w:space="0" w:color="000000"/>
            </w:tcBorders>
            <w:shd w:val="clear" w:color="auto" w:fill="auto"/>
            <w:vAlign w:val="bottom"/>
          </w:tcPr>
          <w:p w14:paraId="61F9E4A4"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788" w:type="dxa"/>
            <w:tcBorders>
              <w:left w:val="single" w:sz="4" w:space="0" w:color="000000"/>
              <w:bottom w:val="single" w:sz="8" w:space="0" w:color="000000"/>
            </w:tcBorders>
            <w:shd w:val="clear" w:color="auto" w:fill="C0C0C0"/>
            <w:vAlign w:val="bottom"/>
          </w:tcPr>
          <w:p w14:paraId="4AC55400"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712" w:type="dxa"/>
            <w:tcBorders>
              <w:left w:val="single" w:sz="8" w:space="0" w:color="000000"/>
              <w:bottom w:val="single" w:sz="8" w:space="0" w:color="000000"/>
            </w:tcBorders>
            <w:shd w:val="clear" w:color="auto" w:fill="auto"/>
            <w:vAlign w:val="bottom"/>
          </w:tcPr>
          <w:p w14:paraId="0F346E7A"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853" w:type="dxa"/>
            <w:tcBorders>
              <w:left w:val="single" w:sz="4" w:space="0" w:color="000000"/>
              <w:bottom w:val="single" w:sz="8" w:space="0" w:color="000000"/>
            </w:tcBorders>
            <w:shd w:val="clear" w:color="auto" w:fill="C0C0C0"/>
            <w:vAlign w:val="bottom"/>
          </w:tcPr>
          <w:p w14:paraId="697EF611"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711" w:type="dxa"/>
            <w:tcBorders>
              <w:left w:val="single" w:sz="8" w:space="0" w:color="000000"/>
              <w:bottom w:val="single" w:sz="8" w:space="0" w:color="000000"/>
            </w:tcBorders>
            <w:shd w:val="clear" w:color="auto" w:fill="auto"/>
            <w:vAlign w:val="bottom"/>
          </w:tcPr>
          <w:p w14:paraId="46B2C969"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831" w:type="dxa"/>
            <w:tcBorders>
              <w:left w:val="single" w:sz="4" w:space="0" w:color="000000"/>
              <w:bottom w:val="single" w:sz="8" w:space="0" w:color="000000"/>
            </w:tcBorders>
            <w:shd w:val="clear" w:color="auto" w:fill="C0C0C0"/>
            <w:vAlign w:val="bottom"/>
          </w:tcPr>
          <w:p w14:paraId="53E595D0"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732" w:type="dxa"/>
            <w:tcBorders>
              <w:left w:val="single" w:sz="8" w:space="0" w:color="000000"/>
              <w:bottom w:val="single" w:sz="8" w:space="0" w:color="000000"/>
            </w:tcBorders>
            <w:shd w:val="clear" w:color="auto" w:fill="auto"/>
            <w:vAlign w:val="bottom"/>
          </w:tcPr>
          <w:p w14:paraId="29B13025"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809" w:type="dxa"/>
            <w:tcBorders>
              <w:left w:val="single" w:sz="4" w:space="0" w:color="000000"/>
              <w:bottom w:val="single" w:sz="8" w:space="0" w:color="000000"/>
            </w:tcBorders>
            <w:shd w:val="clear" w:color="auto" w:fill="C0C0C0"/>
            <w:vAlign w:val="bottom"/>
          </w:tcPr>
          <w:p w14:paraId="0D90BE48"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755" w:type="dxa"/>
            <w:tcBorders>
              <w:left w:val="single" w:sz="8" w:space="0" w:color="000000"/>
              <w:bottom w:val="single" w:sz="8" w:space="0" w:color="000000"/>
            </w:tcBorders>
            <w:shd w:val="clear" w:color="auto" w:fill="auto"/>
            <w:vAlign w:val="bottom"/>
          </w:tcPr>
          <w:p w14:paraId="04E08489"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864" w:type="dxa"/>
            <w:tcBorders>
              <w:left w:val="single" w:sz="4" w:space="0" w:color="000000"/>
              <w:bottom w:val="single" w:sz="8" w:space="0" w:color="000000"/>
            </w:tcBorders>
            <w:shd w:val="clear" w:color="auto" w:fill="C0C0C0"/>
            <w:vAlign w:val="bottom"/>
          </w:tcPr>
          <w:p w14:paraId="34492DF9"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798" w:type="dxa"/>
            <w:tcBorders>
              <w:left w:val="single" w:sz="8" w:space="0" w:color="000000"/>
              <w:bottom w:val="single" w:sz="8" w:space="0" w:color="000000"/>
            </w:tcBorders>
            <w:shd w:val="clear" w:color="auto" w:fill="auto"/>
            <w:vAlign w:val="bottom"/>
          </w:tcPr>
          <w:p w14:paraId="767577C1"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946" w:type="dxa"/>
            <w:tcBorders>
              <w:left w:val="single" w:sz="4" w:space="0" w:color="000000"/>
              <w:bottom w:val="single" w:sz="8" w:space="0" w:color="000000"/>
              <w:right w:val="single" w:sz="8" w:space="0" w:color="000000"/>
            </w:tcBorders>
            <w:shd w:val="clear" w:color="auto" w:fill="C0C0C0"/>
            <w:vAlign w:val="bottom"/>
          </w:tcPr>
          <w:p w14:paraId="13802033"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r w:rsidRPr="00111FE9">
              <w:rPr>
                <w:rFonts w:ascii="Courier New" w:eastAsia="SimSun" w:hAnsi="Courier New" w:cs="Courier New"/>
                <w:kern w:val="3"/>
                <w:sz w:val="16"/>
                <w:szCs w:val="16"/>
                <w:lang w:val="fr-FR" w:eastAsia="zh-CN" w:bidi="hi-IN"/>
              </w:rPr>
              <w:t> </w:t>
            </w:r>
          </w:p>
        </w:tc>
      </w:tr>
      <w:tr w:rsidR="00111FE9" w:rsidRPr="00111FE9" w14:paraId="56D87F1A" w14:textId="77777777" w:rsidTr="00C52282">
        <w:trPr>
          <w:trHeight w:val="338"/>
        </w:trPr>
        <w:tc>
          <w:tcPr>
            <w:tcW w:w="4033" w:type="dxa"/>
            <w:tcBorders>
              <w:top w:val="single" w:sz="8" w:space="0" w:color="000000"/>
              <w:left w:val="single" w:sz="8" w:space="0" w:color="000000"/>
            </w:tcBorders>
            <w:shd w:val="clear" w:color="auto" w:fill="auto"/>
            <w:vAlign w:val="bottom"/>
          </w:tcPr>
          <w:p w14:paraId="40C7ECDC"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Total droits à engagements ANAH</w:t>
            </w:r>
          </w:p>
        </w:tc>
        <w:tc>
          <w:tcPr>
            <w:tcW w:w="712" w:type="dxa"/>
            <w:tcBorders>
              <w:top w:val="single" w:sz="8" w:space="0" w:color="000000"/>
              <w:left w:val="single" w:sz="8" w:space="0" w:color="000000"/>
            </w:tcBorders>
            <w:shd w:val="clear" w:color="auto" w:fill="auto"/>
            <w:vAlign w:val="bottom"/>
          </w:tcPr>
          <w:p w14:paraId="50D684EB"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766" w:type="dxa"/>
            <w:tcBorders>
              <w:top w:val="single" w:sz="8" w:space="0" w:color="000000"/>
              <w:left w:val="single" w:sz="4" w:space="0" w:color="000000"/>
            </w:tcBorders>
            <w:shd w:val="clear" w:color="auto" w:fill="C0C0C0"/>
            <w:vAlign w:val="bottom"/>
          </w:tcPr>
          <w:p w14:paraId="50B612C5"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691" w:type="dxa"/>
            <w:tcBorders>
              <w:top w:val="single" w:sz="8" w:space="0" w:color="000000"/>
              <w:left w:val="single" w:sz="8" w:space="0" w:color="000000"/>
            </w:tcBorders>
            <w:shd w:val="clear" w:color="auto" w:fill="auto"/>
            <w:vAlign w:val="bottom"/>
          </w:tcPr>
          <w:p w14:paraId="73FB02E1"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788" w:type="dxa"/>
            <w:tcBorders>
              <w:top w:val="single" w:sz="8" w:space="0" w:color="000000"/>
              <w:left w:val="single" w:sz="4" w:space="0" w:color="000000"/>
            </w:tcBorders>
            <w:shd w:val="clear" w:color="auto" w:fill="C0C0C0"/>
            <w:vAlign w:val="bottom"/>
          </w:tcPr>
          <w:p w14:paraId="7FAA607B"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712" w:type="dxa"/>
            <w:tcBorders>
              <w:top w:val="single" w:sz="8" w:space="0" w:color="000000"/>
              <w:left w:val="single" w:sz="8" w:space="0" w:color="000000"/>
            </w:tcBorders>
            <w:shd w:val="clear" w:color="auto" w:fill="auto"/>
            <w:vAlign w:val="bottom"/>
          </w:tcPr>
          <w:p w14:paraId="46443A5B"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853" w:type="dxa"/>
            <w:tcBorders>
              <w:top w:val="single" w:sz="8" w:space="0" w:color="000000"/>
              <w:left w:val="single" w:sz="4" w:space="0" w:color="000000"/>
            </w:tcBorders>
            <w:shd w:val="clear" w:color="auto" w:fill="C0C0C0"/>
            <w:vAlign w:val="bottom"/>
          </w:tcPr>
          <w:p w14:paraId="427F8FA6"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711" w:type="dxa"/>
            <w:tcBorders>
              <w:top w:val="single" w:sz="8" w:space="0" w:color="000000"/>
              <w:left w:val="single" w:sz="8" w:space="0" w:color="000000"/>
            </w:tcBorders>
            <w:shd w:val="clear" w:color="auto" w:fill="auto"/>
            <w:vAlign w:val="bottom"/>
          </w:tcPr>
          <w:p w14:paraId="32B69DEF"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831" w:type="dxa"/>
            <w:tcBorders>
              <w:top w:val="single" w:sz="8" w:space="0" w:color="000000"/>
              <w:left w:val="single" w:sz="4" w:space="0" w:color="000000"/>
            </w:tcBorders>
            <w:shd w:val="clear" w:color="auto" w:fill="C0C0C0"/>
            <w:vAlign w:val="bottom"/>
          </w:tcPr>
          <w:p w14:paraId="22D5B05E"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732" w:type="dxa"/>
            <w:tcBorders>
              <w:top w:val="single" w:sz="8" w:space="0" w:color="000000"/>
              <w:left w:val="single" w:sz="8" w:space="0" w:color="000000"/>
            </w:tcBorders>
            <w:shd w:val="clear" w:color="auto" w:fill="auto"/>
            <w:vAlign w:val="bottom"/>
          </w:tcPr>
          <w:p w14:paraId="7ADBD81E"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809" w:type="dxa"/>
            <w:tcBorders>
              <w:top w:val="single" w:sz="8" w:space="0" w:color="000000"/>
              <w:left w:val="single" w:sz="4" w:space="0" w:color="000000"/>
            </w:tcBorders>
            <w:shd w:val="clear" w:color="auto" w:fill="C0C0C0"/>
            <w:vAlign w:val="bottom"/>
          </w:tcPr>
          <w:p w14:paraId="5EFEEC29"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755" w:type="dxa"/>
            <w:tcBorders>
              <w:top w:val="single" w:sz="8" w:space="0" w:color="000000"/>
              <w:left w:val="single" w:sz="8" w:space="0" w:color="000000"/>
            </w:tcBorders>
            <w:shd w:val="clear" w:color="auto" w:fill="auto"/>
            <w:vAlign w:val="bottom"/>
          </w:tcPr>
          <w:p w14:paraId="74B6C512"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864" w:type="dxa"/>
            <w:tcBorders>
              <w:top w:val="single" w:sz="8" w:space="0" w:color="000000"/>
              <w:left w:val="single" w:sz="4" w:space="0" w:color="000000"/>
            </w:tcBorders>
            <w:shd w:val="clear" w:color="auto" w:fill="C0C0C0"/>
            <w:vAlign w:val="bottom"/>
          </w:tcPr>
          <w:p w14:paraId="22B33E20"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798" w:type="dxa"/>
            <w:tcBorders>
              <w:top w:val="single" w:sz="8" w:space="0" w:color="000000"/>
              <w:left w:val="single" w:sz="8" w:space="0" w:color="000000"/>
            </w:tcBorders>
            <w:shd w:val="clear" w:color="auto" w:fill="auto"/>
            <w:vAlign w:val="bottom"/>
          </w:tcPr>
          <w:p w14:paraId="51630B65"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c>
          <w:tcPr>
            <w:tcW w:w="946" w:type="dxa"/>
            <w:tcBorders>
              <w:top w:val="single" w:sz="8" w:space="0" w:color="000000"/>
              <w:left w:val="single" w:sz="4" w:space="0" w:color="000000"/>
              <w:right w:val="single" w:sz="8" w:space="0" w:color="000000"/>
            </w:tcBorders>
            <w:shd w:val="clear" w:color="auto" w:fill="C0C0C0"/>
            <w:vAlign w:val="bottom"/>
          </w:tcPr>
          <w:p w14:paraId="5FB8FD41"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Courier New" w:eastAsia="SimSun" w:hAnsi="Courier New" w:cs="Courier New"/>
                <w:kern w:val="3"/>
                <w:sz w:val="16"/>
                <w:szCs w:val="16"/>
                <w:lang w:val="fr-FR" w:eastAsia="zh-CN" w:bidi="hi-IN"/>
              </w:rPr>
              <w:t> </w:t>
            </w:r>
          </w:p>
        </w:tc>
      </w:tr>
      <w:tr w:rsidR="00111FE9" w:rsidRPr="00111FE9" w14:paraId="6FEB24B6" w14:textId="77777777" w:rsidTr="00C52282">
        <w:trPr>
          <w:trHeight w:val="270"/>
        </w:trPr>
        <w:tc>
          <w:tcPr>
            <w:tcW w:w="4033" w:type="dxa"/>
            <w:tcBorders>
              <w:top w:val="single" w:sz="8" w:space="0" w:color="000000"/>
              <w:left w:val="single" w:sz="8" w:space="0" w:color="000000"/>
              <w:bottom w:val="single" w:sz="8" w:space="0" w:color="000000"/>
            </w:tcBorders>
            <w:shd w:val="clear" w:color="auto" w:fill="auto"/>
            <w:vAlign w:val="bottom"/>
          </w:tcPr>
          <w:p w14:paraId="4A90F624" w14:textId="77777777" w:rsidR="00111FE9" w:rsidRPr="00111FE9" w:rsidRDefault="00111FE9" w:rsidP="00111FE9">
            <w:pPr>
              <w:suppressAutoHyphens/>
              <w:autoSpaceDN w:val="0"/>
              <w:snapToGrid w:val="0"/>
              <w:textAlignment w:val="baseline"/>
              <w:rPr>
                <w:rFonts w:ascii="Liberation Serif" w:eastAsia="SimSun" w:hAnsi="Liberation Serif" w:cs="Mangal"/>
                <w:kern w:val="3"/>
                <w:sz w:val="24"/>
                <w:szCs w:val="24"/>
                <w:lang w:val="fr-FR" w:eastAsia="zh-CN" w:bidi="hi-IN"/>
              </w:rPr>
            </w:pPr>
            <w:r w:rsidRPr="00111FE9">
              <w:rPr>
                <w:rFonts w:ascii="Marianne" w:eastAsia="SimSun" w:hAnsi="Marianne" w:cs="Arial"/>
                <w:b/>
                <w:bCs/>
                <w:kern w:val="3"/>
                <w:sz w:val="16"/>
                <w:szCs w:val="16"/>
                <w:lang w:val="fr-FR" w:eastAsia="zh-CN" w:bidi="hi-IN"/>
              </w:rPr>
              <w:t>Total droits à engagements délégataire (aides propres)</w:t>
            </w:r>
          </w:p>
        </w:tc>
        <w:tc>
          <w:tcPr>
            <w:tcW w:w="712" w:type="dxa"/>
            <w:tcBorders>
              <w:top w:val="single" w:sz="8" w:space="0" w:color="000000"/>
              <w:left w:val="single" w:sz="8" w:space="0" w:color="000000"/>
              <w:bottom w:val="single" w:sz="8" w:space="0" w:color="000000"/>
            </w:tcBorders>
            <w:shd w:val="clear" w:color="auto" w:fill="auto"/>
            <w:vAlign w:val="bottom"/>
          </w:tcPr>
          <w:p w14:paraId="363F99EC"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66" w:type="dxa"/>
            <w:tcBorders>
              <w:top w:val="single" w:sz="8" w:space="0" w:color="000000"/>
              <w:left w:val="single" w:sz="4" w:space="0" w:color="000000"/>
              <w:bottom w:val="single" w:sz="8" w:space="0" w:color="000000"/>
            </w:tcBorders>
            <w:shd w:val="clear" w:color="auto" w:fill="C0C0C0"/>
            <w:vAlign w:val="bottom"/>
          </w:tcPr>
          <w:p w14:paraId="4100BA37"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691" w:type="dxa"/>
            <w:tcBorders>
              <w:top w:val="single" w:sz="8" w:space="0" w:color="000000"/>
              <w:left w:val="single" w:sz="8" w:space="0" w:color="000000"/>
              <w:bottom w:val="single" w:sz="8" w:space="0" w:color="000000"/>
            </w:tcBorders>
            <w:shd w:val="clear" w:color="auto" w:fill="auto"/>
            <w:vAlign w:val="bottom"/>
          </w:tcPr>
          <w:p w14:paraId="53F4B4C2"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88" w:type="dxa"/>
            <w:tcBorders>
              <w:top w:val="single" w:sz="8" w:space="0" w:color="000000"/>
              <w:left w:val="single" w:sz="4" w:space="0" w:color="000000"/>
              <w:bottom w:val="single" w:sz="8" w:space="0" w:color="000000"/>
            </w:tcBorders>
            <w:shd w:val="clear" w:color="auto" w:fill="C0C0C0"/>
            <w:vAlign w:val="bottom"/>
          </w:tcPr>
          <w:p w14:paraId="6DC75C14"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12" w:type="dxa"/>
            <w:tcBorders>
              <w:top w:val="single" w:sz="8" w:space="0" w:color="000000"/>
              <w:left w:val="single" w:sz="8" w:space="0" w:color="000000"/>
              <w:bottom w:val="single" w:sz="8" w:space="0" w:color="000000"/>
            </w:tcBorders>
            <w:shd w:val="clear" w:color="auto" w:fill="auto"/>
            <w:vAlign w:val="bottom"/>
          </w:tcPr>
          <w:p w14:paraId="142450CC"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853" w:type="dxa"/>
            <w:tcBorders>
              <w:top w:val="single" w:sz="8" w:space="0" w:color="000000"/>
              <w:left w:val="single" w:sz="4" w:space="0" w:color="000000"/>
              <w:bottom w:val="single" w:sz="8" w:space="0" w:color="000000"/>
            </w:tcBorders>
            <w:shd w:val="clear" w:color="auto" w:fill="C0C0C0"/>
            <w:vAlign w:val="bottom"/>
          </w:tcPr>
          <w:p w14:paraId="503C5A61"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11" w:type="dxa"/>
            <w:tcBorders>
              <w:top w:val="single" w:sz="8" w:space="0" w:color="000000"/>
              <w:left w:val="single" w:sz="8" w:space="0" w:color="000000"/>
              <w:bottom w:val="single" w:sz="8" w:space="0" w:color="000000"/>
            </w:tcBorders>
            <w:shd w:val="clear" w:color="auto" w:fill="auto"/>
            <w:vAlign w:val="bottom"/>
          </w:tcPr>
          <w:p w14:paraId="366424E3"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831" w:type="dxa"/>
            <w:tcBorders>
              <w:top w:val="single" w:sz="8" w:space="0" w:color="000000"/>
              <w:left w:val="single" w:sz="4" w:space="0" w:color="000000"/>
              <w:bottom w:val="single" w:sz="8" w:space="0" w:color="000000"/>
            </w:tcBorders>
            <w:shd w:val="clear" w:color="auto" w:fill="C0C0C0"/>
            <w:vAlign w:val="bottom"/>
          </w:tcPr>
          <w:p w14:paraId="3AE7F6A6"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32" w:type="dxa"/>
            <w:tcBorders>
              <w:top w:val="single" w:sz="8" w:space="0" w:color="000000"/>
              <w:left w:val="single" w:sz="8" w:space="0" w:color="000000"/>
              <w:bottom w:val="single" w:sz="8" w:space="0" w:color="000000"/>
            </w:tcBorders>
            <w:shd w:val="clear" w:color="auto" w:fill="auto"/>
            <w:vAlign w:val="bottom"/>
          </w:tcPr>
          <w:p w14:paraId="6FEE2481"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809" w:type="dxa"/>
            <w:tcBorders>
              <w:top w:val="single" w:sz="8" w:space="0" w:color="000000"/>
              <w:left w:val="single" w:sz="4" w:space="0" w:color="000000"/>
              <w:bottom w:val="single" w:sz="8" w:space="0" w:color="000000"/>
            </w:tcBorders>
            <w:shd w:val="clear" w:color="auto" w:fill="C0C0C0"/>
            <w:vAlign w:val="bottom"/>
          </w:tcPr>
          <w:p w14:paraId="1DFB5FC7"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55" w:type="dxa"/>
            <w:tcBorders>
              <w:top w:val="single" w:sz="8" w:space="0" w:color="000000"/>
              <w:left w:val="single" w:sz="8" w:space="0" w:color="000000"/>
              <w:bottom w:val="single" w:sz="8" w:space="0" w:color="000000"/>
            </w:tcBorders>
            <w:shd w:val="clear" w:color="auto" w:fill="auto"/>
            <w:vAlign w:val="bottom"/>
          </w:tcPr>
          <w:p w14:paraId="4F9612F5"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864" w:type="dxa"/>
            <w:tcBorders>
              <w:top w:val="single" w:sz="8" w:space="0" w:color="000000"/>
              <w:left w:val="single" w:sz="4" w:space="0" w:color="000000"/>
              <w:bottom w:val="single" w:sz="8" w:space="0" w:color="000000"/>
            </w:tcBorders>
            <w:shd w:val="clear" w:color="auto" w:fill="C0C0C0"/>
            <w:vAlign w:val="bottom"/>
          </w:tcPr>
          <w:p w14:paraId="4B622DA6"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798" w:type="dxa"/>
            <w:tcBorders>
              <w:top w:val="single" w:sz="8" w:space="0" w:color="000000"/>
              <w:left w:val="single" w:sz="8" w:space="0" w:color="000000"/>
              <w:bottom w:val="single" w:sz="8" w:space="0" w:color="000000"/>
            </w:tcBorders>
            <w:shd w:val="clear" w:color="auto" w:fill="auto"/>
            <w:vAlign w:val="bottom"/>
          </w:tcPr>
          <w:p w14:paraId="107E21AF"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c>
          <w:tcPr>
            <w:tcW w:w="946" w:type="dxa"/>
            <w:tcBorders>
              <w:top w:val="single" w:sz="8" w:space="0" w:color="000000"/>
              <w:left w:val="single" w:sz="4" w:space="0" w:color="000000"/>
              <w:bottom w:val="single" w:sz="8" w:space="0" w:color="000000"/>
              <w:right w:val="single" w:sz="8" w:space="0" w:color="000000"/>
            </w:tcBorders>
            <w:shd w:val="clear" w:color="auto" w:fill="C0C0C0"/>
            <w:vAlign w:val="bottom"/>
          </w:tcPr>
          <w:p w14:paraId="51DEEB06" w14:textId="77777777" w:rsidR="00111FE9" w:rsidRPr="00111FE9" w:rsidRDefault="00111FE9" w:rsidP="00111FE9">
            <w:pPr>
              <w:suppressAutoHyphens/>
              <w:autoSpaceDN w:val="0"/>
              <w:snapToGrid w:val="0"/>
              <w:textAlignment w:val="baseline"/>
              <w:rPr>
                <w:rFonts w:ascii="Marianne" w:eastAsia="SimSun" w:hAnsi="Marianne" w:cs="Arial"/>
                <w:kern w:val="3"/>
                <w:sz w:val="16"/>
                <w:szCs w:val="16"/>
                <w:lang w:val="fr-FR" w:eastAsia="zh-CN" w:bidi="hi-IN"/>
              </w:rPr>
            </w:pPr>
          </w:p>
        </w:tc>
      </w:tr>
    </w:tbl>
    <w:p w14:paraId="3D9F66E9" w14:textId="77777777" w:rsidR="00111FE9" w:rsidRPr="00AA3887" w:rsidRDefault="00111FE9" w:rsidP="00635BE6">
      <w:pPr>
        <w:tabs>
          <w:tab w:val="left" w:pos="12191"/>
        </w:tabs>
        <w:rPr>
          <w:rFonts w:ascii="Marianne" w:hAnsi="Marianne"/>
          <w:lang w:val="fr-FR"/>
        </w:rPr>
        <w:sectPr w:rsidR="00111FE9" w:rsidRPr="00AA3887">
          <w:pgSz w:w="16838" w:h="11909" w:orient="landscape"/>
          <w:pgMar w:top="620" w:right="891" w:bottom="585" w:left="907" w:header="720" w:footer="720" w:gutter="0"/>
          <w:cols w:space="720"/>
        </w:sectPr>
      </w:pPr>
    </w:p>
    <w:tbl>
      <w:tblPr>
        <w:tblW w:w="0" w:type="auto"/>
        <w:tblInd w:w="3" w:type="dxa"/>
        <w:tblLayout w:type="fixed"/>
        <w:tblCellMar>
          <w:left w:w="0" w:type="dxa"/>
          <w:right w:w="0" w:type="dxa"/>
        </w:tblCellMar>
        <w:tblLook w:val="04A0" w:firstRow="1" w:lastRow="0" w:firstColumn="1" w:lastColumn="0" w:noHBand="0" w:noVBand="1"/>
      </w:tblPr>
      <w:tblGrid>
        <w:gridCol w:w="9740"/>
      </w:tblGrid>
      <w:tr w:rsidR="00635BE6" w:rsidRPr="00957D77" w14:paraId="5FBE37CD" w14:textId="77777777" w:rsidTr="00D03575">
        <w:trPr>
          <w:trHeight w:hRule="exact" w:val="1286"/>
        </w:trPr>
        <w:tc>
          <w:tcPr>
            <w:tcW w:w="9740" w:type="dxa"/>
            <w:tcBorders>
              <w:top w:val="single" w:sz="2" w:space="0" w:color="000000"/>
              <w:left w:val="single" w:sz="2" w:space="0" w:color="000000"/>
              <w:bottom w:val="single" w:sz="2" w:space="0" w:color="000000"/>
              <w:right w:val="single" w:sz="2" w:space="0" w:color="000000"/>
            </w:tcBorders>
          </w:tcPr>
          <w:p w14:paraId="2F75A1ED" w14:textId="77D6914A" w:rsidR="00635BE6" w:rsidRPr="00AA3887" w:rsidRDefault="00635BE6" w:rsidP="00D03575">
            <w:pPr>
              <w:spacing w:before="8" w:line="266" w:lineRule="exact"/>
              <w:jc w:val="center"/>
              <w:textAlignment w:val="baseline"/>
              <w:rPr>
                <w:rFonts w:ascii="Marianne" w:eastAsia="Arial Narrow" w:hAnsi="Marianne"/>
                <w:b/>
                <w:color w:val="000000"/>
                <w:sz w:val="23"/>
                <w:lang w:val="fr-FR"/>
              </w:rPr>
            </w:pPr>
            <w:r w:rsidRPr="00AA3887">
              <w:rPr>
                <w:rFonts w:ascii="Marianne" w:eastAsia="Arial Narrow" w:hAnsi="Marianne"/>
                <w:b/>
                <w:color w:val="000000"/>
                <w:sz w:val="23"/>
                <w:lang w:val="fr-FR"/>
              </w:rPr>
              <w:lastRenderedPageBreak/>
              <w:t xml:space="preserve">ANNEXE </w:t>
            </w:r>
            <w:r w:rsidR="0084720F">
              <w:rPr>
                <w:rFonts w:ascii="Marianne" w:eastAsia="Arial Narrow" w:hAnsi="Marianne"/>
                <w:b/>
                <w:color w:val="000000"/>
                <w:sz w:val="23"/>
                <w:lang w:val="fr-FR"/>
              </w:rPr>
              <w:t xml:space="preserve">n° </w:t>
            </w:r>
            <w:r w:rsidRPr="00AA3887">
              <w:rPr>
                <w:rFonts w:ascii="Marianne" w:eastAsia="Arial Narrow" w:hAnsi="Marianne"/>
                <w:b/>
                <w:color w:val="000000"/>
                <w:sz w:val="23"/>
                <w:lang w:val="fr-FR"/>
              </w:rPr>
              <w:t>2</w:t>
            </w:r>
          </w:p>
          <w:p w14:paraId="4ED1BFF7" w14:textId="77777777" w:rsidR="00635BE6" w:rsidRPr="00AA3887" w:rsidRDefault="00635BE6" w:rsidP="00D03575">
            <w:pPr>
              <w:spacing w:before="95" w:line="261" w:lineRule="exact"/>
              <w:ind w:right="288"/>
              <w:jc w:val="center"/>
              <w:textAlignment w:val="baseline"/>
              <w:rPr>
                <w:rFonts w:ascii="Marianne" w:eastAsia="Arial Narrow" w:hAnsi="Marianne"/>
                <w:i/>
                <w:color w:val="000000"/>
                <w:spacing w:val="13"/>
                <w:sz w:val="23"/>
                <w:lang w:val="fr-FR"/>
              </w:rPr>
            </w:pPr>
            <w:r w:rsidRPr="00AA3887">
              <w:rPr>
                <w:rFonts w:ascii="Marianne" w:eastAsia="Arial Narrow" w:hAnsi="Marianne"/>
                <w:b/>
                <w:i/>
                <w:color w:val="000000"/>
                <w:spacing w:val="13"/>
                <w:sz w:val="23"/>
                <w:lang w:val="fr-FR"/>
              </w:rPr>
              <w:t>Règles particulières de recevabilité et conditions d’octroi des aides de l’</w:t>
            </w:r>
            <w:proofErr w:type="spellStart"/>
            <w:r w:rsidRPr="00AA3887">
              <w:rPr>
                <w:rFonts w:ascii="Marianne" w:eastAsia="Arial Narrow" w:hAnsi="Marianne"/>
                <w:b/>
                <w:i/>
                <w:color w:val="000000"/>
                <w:spacing w:val="13"/>
                <w:sz w:val="23"/>
                <w:lang w:val="fr-FR"/>
              </w:rPr>
              <w:t>Anah</w:t>
            </w:r>
            <w:proofErr w:type="spellEnd"/>
            <w:r w:rsidRPr="00AA3887">
              <w:rPr>
                <w:rFonts w:ascii="Marianne" w:eastAsia="Arial Narrow" w:hAnsi="Marianne"/>
                <w:b/>
                <w:i/>
                <w:color w:val="000000"/>
                <w:spacing w:val="13"/>
                <w:sz w:val="23"/>
                <w:lang w:val="fr-FR"/>
              </w:rPr>
              <w:t xml:space="preserve"> et des aides attribuées sur </w:t>
            </w:r>
            <w:r w:rsidRPr="00AA3887">
              <w:rPr>
                <w:rFonts w:ascii="Marianne" w:eastAsia="Arial Narrow" w:hAnsi="Marianne"/>
                <w:b/>
                <w:i/>
                <w:color w:val="000000"/>
                <w:spacing w:val="13"/>
                <w:sz w:val="23"/>
                <w:u w:val="single"/>
                <w:lang w:val="fr-FR"/>
              </w:rPr>
              <w:t>budget propre du délégataire gérées par</w:t>
            </w:r>
            <w:r w:rsidRPr="00AA3887">
              <w:rPr>
                <w:rFonts w:ascii="Marianne" w:eastAsia="Arial Narrow" w:hAnsi="Marianne"/>
                <w:i/>
                <w:color w:val="000000"/>
                <w:spacing w:val="13"/>
                <w:sz w:val="23"/>
                <w:u w:val="single"/>
                <w:lang w:val="fr-FR"/>
              </w:rPr>
              <w:t xml:space="preserve"> </w:t>
            </w:r>
            <w:r w:rsidRPr="00AA3887">
              <w:rPr>
                <w:rFonts w:ascii="Marianne" w:eastAsia="Arial Narrow" w:hAnsi="Marianne"/>
                <w:b/>
                <w:i/>
                <w:color w:val="000000"/>
                <w:spacing w:val="13"/>
                <w:sz w:val="23"/>
                <w:u w:val="single"/>
                <w:lang w:val="fr-FR"/>
              </w:rPr>
              <w:t>l’</w:t>
            </w:r>
            <w:proofErr w:type="spellStart"/>
            <w:r w:rsidRPr="00AA3887">
              <w:rPr>
                <w:rFonts w:ascii="Marianne" w:eastAsia="Arial Narrow" w:hAnsi="Marianne"/>
                <w:b/>
                <w:i/>
                <w:color w:val="000000"/>
                <w:spacing w:val="13"/>
                <w:sz w:val="23"/>
                <w:u w:val="single"/>
                <w:lang w:val="fr-FR"/>
              </w:rPr>
              <w:t>Anah</w:t>
            </w:r>
            <w:proofErr w:type="spellEnd"/>
          </w:p>
        </w:tc>
      </w:tr>
    </w:tbl>
    <w:p w14:paraId="1F6FA1D8" w14:textId="77777777" w:rsidR="00635BE6" w:rsidRPr="00AA3887" w:rsidRDefault="00635BE6" w:rsidP="00635BE6">
      <w:pPr>
        <w:spacing w:after="243" w:line="20" w:lineRule="exact"/>
        <w:rPr>
          <w:rFonts w:ascii="Marianne" w:hAnsi="Marianne"/>
          <w:lang w:val="fr-FR"/>
        </w:rPr>
      </w:pPr>
    </w:p>
    <w:p w14:paraId="18A0A44D" w14:textId="77777777" w:rsidR="00635BE6" w:rsidRPr="00AA3887" w:rsidRDefault="00635BE6" w:rsidP="00635BE6">
      <w:pPr>
        <w:spacing w:before="4" w:after="249" w:line="266" w:lineRule="exact"/>
        <w:textAlignment w:val="baseline"/>
        <w:rPr>
          <w:rFonts w:ascii="Marianne" w:eastAsia="Arial Narrow" w:hAnsi="Marianne"/>
          <w:color w:val="000000"/>
          <w:sz w:val="23"/>
          <w:lang w:val="fr-FR"/>
        </w:rPr>
      </w:pPr>
      <w:r w:rsidRPr="00AA3887">
        <w:rPr>
          <w:rFonts w:ascii="Marianne" w:eastAsia="Arial Narrow" w:hAnsi="Marianne"/>
          <w:color w:val="000000"/>
          <w:sz w:val="23"/>
          <w:lang w:val="fr-FR"/>
        </w:rPr>
        <w:t xml:space="preserve">1 – Aides sur crédits délégués </w:t>
      </w:r>
      <w:proofErr w:type="spellStart"/>
      <w:r w:rsidRPr="00AA3887">
        <w:rPr>
          <w:rFonts w:ascii="Marianne" w:eastAsia="Arial Narrow" w:hAnsi="Marianne"/>
          <w:color w:val="000000"/>
          <w:sz w:val="23"/>
          <w:lang w:val="fr-FR"/>
        </w:rPr>
        <w:t>Anah</w:t>
      </w:r>
      <w:proofErr w:type="spellEnd"/>
      <w:r w:rsidRPr="00AA3887">
        <w:rPr>
          <w:rFonts w:ascii="Marianne" w:eastAsia="Arial Narrow" w:hAnsi="Marianne"/>
          <w:color w:val="000000"/>
          <w:sz w:val="23"/>
          <w:lang w:val="fr-FR"/>
        </w:rPr>
        <w:t xml:space="preserve"> (règles particulières prévues à l'article R. 321-21-1 du CCH)</w:t>
      </w:r>
      <w:r w:rsidRPr="00AA3887">
        <w:rPr>
          <w:rFonts w:ascii="Marianne" w:hAnsi="Marianne"/>
          <w:lang w:val="fr-F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615"/>
        <w:gridCol w:w="16"/>
        <w:gridCol w:w="1432"/>
        <w:gridCol w:w="1387"/>
        <w:gridCol w:w="1022"/>
        <w:gridCol w:w="1608"/>
        <w:gridCol w:w="1365"/>
        <w:gridCol w:w="1405"/>
      </w:tblGrid>
      <w:tr w:rsidR="00111FE9" w:rsidRPr="00111FE9" w14:paraId="1B518250" w14:textId="77777777" w:rsidTr="00C52282">
        <w:trPr>
          <w:trHeight w:val="255"/>
        </w:trPr>
        <w:tc>
          <w:tcPr>
            <w:tcW w:w="5000" w:type="pct"/>
            <w:gridSpan w:val="8"/>
            <w:shd w:val="clear" w:color="auto" w:fill="CCCCCC"/>
          </w:tcPr>
          <w:p w14:paraId="46934882" w14:textId="77777777" w:rsidR="00111FE9" w:rsidRPr="00111FE9" w:rsidRDefault="00111FE9" w:rsidP="00111FE9">
            <w:pPr>
              <w:suppressLineNumbers/>
              <w:pBdr>
                <w:top w:val="none" w:sz="0" w:space="0" w:color="000000"/>
                <w:left w:val="none" w:sz="0" w:space="0" w:color="000000"/>
                <w:bottom w:val="none" w:sz="0" w:space="0" w:color="000000"/>
                <w:right w:val="none" w:sz="0" w:space="0" w:color="000000"/>
              </w:pBdr>
              <w:suppressAutoHyphens/>
              <w:jc w:val="center"/>
              <w:rPr>
                <w:rFonts w:ascii="Liberation Serif" w:eastAsia="SimSun" w:hAnsi="Liberation Serif" w:cs="Mangal"/>
                <w:kern w:val="2"/>
                <w:sz w:val="24"/>
                <w:szCs w:val="24"/>
                <w:lang w:val="fr-FR" w:eastAsia="zh-CN" w:bidi="hi-IN"/>
              </w:rPr>
            </w:pPr>
            <w:r w:rsidRPr="00111FE9">
              <w:rPr>
                <w:rFonts w:ascii="Marianne" w:eastAsia="SimSun" w:hAnsi="Marianne" w:cs="Mangal"/>
                <w:b/>
                <w:bCs/>
                <w:kern w:val="2"/>
                <w:sz w:val="20"/>
                <w:szCs w:val="20"/>
                <w:lang w:val="fr-FR" w:eastAsia="zh-CN" w:bidi="hi-IN"/>
              </w:rPr>
              <w:t>Propriétaires Occupants</w:t>
            </w:r>
          </w:p>
        </w:tc>
      </w:tr>
      <w:tr w:rsidR="00111FE9" w:rsidRPr="00111FE9" w14:paraId="1467CF0D" w14:textId="77777777" w:rsidTr="008E390C">
        <w:trPr>
          <w:trHeight w:val="255"/>
        </w:trPr>
        <w:tc>
          <w:tcPr>
            <w:tcW w:w="1555" w:type="pct"/>
            <w:gridSpan w:val="3"/>
            <w:shd w:val="clear" w:color="auto" w:fill="auto"/>
            <w:vAlign w:val="center"/>
          </w:tcPr>
          <w:p w14:paraId="21010943" w14:textId="77777777" w:rsidR="00111FE9" w:rsidRPr="0012557E" w:rsidRDefault="00111FE9"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04" w:type="pct"/>
            <w:shd w:val="clear" w:color="auto" w:fill="auto"/>
            <w:vAlign w:val="center"/>
          </w:tcPr>
          <w:p w14:paraId="3A720485" w14:textId="77777777" w:rsidR="00111FE9" w:rsidRDefault="00111FE9"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Plafond national</w:t>
            </w:r>
          </w:p>
          <w:p w14:paraId="3FCD0CC8" w14:textId="20D045CD" w:rsidR="0012557E" w:rsidRPr="0012557E" w:rsidRDefault="0012557E"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Pr>
                <w:rFonts w:ascii="Marianne" w:eastAsia="SimSun" w:hAnsi="Marianne" w:cs="Mangal"/>
                <w:color w:val="00B0F0"/>
                <w:kern w:val="2"/>
                <w:sz w:val="18"/>
                <w:szCs w:val="20"/>
                <w:lang w:val="fr-FR" w:eastAsia="zh-CN" w:bidi="hi-IN"/>
              </w:rPr>
              <w:t>(HT)</w:t>
            </w:r>
          </w:p>
        </w:tc>
        <w:tc>
          <w:tcPr>
            <w:tcW w:w="519" w:type="pct"/>
            <w:shd w:val="clear" w:color="auto" w:fill="auto"/>
            <w:vAlign w:val="center"/>
          </w:tcPr>
          <w:p w14:paraId="38702C66" w14:textId="77777777" w:rsidR="00111FE9" w:rsidRPr="0012557E" w:rsidRDefault="00111FE9"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Plafond adapté</w:t>
            </w:r>
          </w:p>
        </w:tc>
        <w:tc>
          <w:tcPr>
            <w:tcW w:w="816" w:type="pct"/>
            <w:shd w:val="clear" w:color="auto" w:fill="auto"/>
            <w:vAlign w:val="center"/>
          </w:tcPr>
          <w:p w14:paraId="4264136E" w14:textId="77777777" w:rsidR="00111FE9" w:rsidRPr="0012557E" w:rsidRDefault="00111FE9"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Taux national</w:t>
            </w:r>
          </w:p>
        </w:tc>
        <w:tc>
          <w:tcPr>
            <w:tcW w:w="693" w:type="pct"/>
            <w:shd w:val="clear" w:color="auto" w:fill="auto"/>
            <w:vAlign w:val="center"/>
          </w:tcPr>
          <w:p w14:paraId="144A3CA7" w14:textId="77777777" w:rsidR="00111FE9" w:rsidRPr="0012557E" w:rsidRDefault="00111FE9"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Taux adapté</w:t>
            </w:r>
          </w:p>
        </w:tc>
        <w:tc>
          <w:tcPr>
            <w:tcW w:w="713" w:type="pct"/>
            <w:shd w:val="clear" w:color="auto" w:fill="auto"/>
            <w:vAlign w:val="center"/>
          </w:tcPr>
          <w:p w14:paraId="7F059666" w14:textId="77777777" w:rsidR="00111FE9" w:rsidRPr="0012557E" w:rsidRDefault="00111FE9"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Observations</w:t>
            </w:r>
          </w:p>
        </w:tc>
      </w:tr>
      <w:tr w:rsidR="0012557E" w:rsidRPr="00111FE9" w14:paraId="367436B9" w14:textId="77777777" w:rsidTr="008E390C">
        <w:tc>
          <w:tcPr>
            <w:tcW w:w="820" w:type="pct"/>
            <w:vMerge w:val="restart"/>
            <w:shd w:val="clear" w:color="auto" w:fill="auto"/>
            <w:vAlign w:val="center"/>
          </w:tcPr>
          <w:p w14:paraId="77F07911" w14:textId="77777777" w:rsidR="0012557E" w:rsidRPr="0012557E" w:rsidRDefault="0012557E" w:rsidP="0012557E">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Travaux de lutte contre l’habitat indigne ou dégradé</w:t>
            </w:r>
          </w:p>
        </w:tc>
        <w:tc>
          <w:tcPr>
            <w:tcW w:w="735" w:type="pct"/>
            <w:gridSpan w:val="2"/>
            <w:vMerge w:val="restart"/>
            <w:shd w:val="clear" w:color="auto" w:fill="auto"/>
            <w:vAlign w:val="center"/>
          </w:tcPr>
          <w:p w14:paraId="6D7EF345" w14:textId="4F646C90" w:rsidR="0012557E" w:rsidRPr="0012557E" w:rsidRDefault="0012557E" w:rsidP="0012557E">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roofErr w:type="spellStart"/>
            <w:r w:rsidRPr="0012557E">
              <w:rPr>
                <w:rFonts w:ascii="Marianne" w:hAnsi="Marianne"/>
                <w:color w:val="00B0F0"/>
                <w:sz w:val="18"/>
                <w:szCs w:val="20"/>
              </w:rPr>
              <w:t>Atteinte</w:t>
            </w:r>
            <w:proofErr w:type="spellEnd"/>
            <w:r w:rsidRPr="0012557E">
              <w:rPr>
                <w:rFonts w:ascii="Marianne" w:hAnsi="Marianne"/>
                <w:color w:val="00B0F0"/>
                <w:sz w:val="18"/>
                <w:szCs w:val="20"/>
              </w:rPr>
              <w:t xml:space="preserve"> de la </w:t>
            </w:r>
            <w:proofErr w:type="spellStart"/>
            <w:r w:rsidRPr="0012557E">
              <w:rPr>
                <w:rFonts w:ascii="Marianne" w:hAnsi="Marianne"/>
                <w:color w:val="00B0F0"/>
                <w:sz w:val="18"/>
                <w:szCs w:val="20"/>
              </w:rPr>
              <w:t>classe</w:t>
            </w:r>
            <w:proofErr w:type="spellEnd"/>
            <w:r w:rsidRPr="0012557E">
              <w:rPr>
                <w:rFonts w:ascii="Marianne" w:hAnsi="Marianne"/>
                <w:color w:val="00B0F0"/>
                <w:sz w:val="18"/>
                <w:szCs w:val="20"/>
              </w:rPr>
              <w:t xml:space="preserve"> «</w:t>
            </w:r>
            <w:r w:rsidRPr="0012557E">
              <w:rPr>
                <w:rFonts w:ascii="Courier New" w:hAnsi="Courier New" w:cs="Courier New"/>
                <w:color w:val="00B0F0"/>
                <w:sz w:val="18"/>
                <w:szCs w:val="20"/>
              </w:rPr>
              <w:t> </w:t>
            </w:r>
            <w:r w:rsidRPr="0012557E">
              <w:rPr>
                <w:rFonts w:ascii="Marianne" w:hAnsi="Marianne"/>
                <w:color w:val="00B0F0"/>
                <w:sz w:val="18"/>
                <w:szCs w:val="20"/>
              </w:rPr>
              <w:t>E</w:t>
            </w:r>
            <w:r w:rsidRPr="0012557E">
              <w:rPr>
                <w:rFonts w:ascii="Courier New" w:hAnsi="Courier New" w:cs="Courier New"/>
                <w:color w:val="00B0F0"/>
                <w:sz w:val="18"/>
                <w:szCs w:val="20"/>
              </w:rPr>
              <w:t> </w:t>
            </w:r>
            <w:r w:rsidRPr="0012557E">
              <w:rPr>
                <w:rFonts w:ascii="Marianne" w:hAnsi="Marianne" w:cs="Marianne"/>
                <w:color w:val="00B0F0"/>
                <w:sz w:val="18"/>
                <w:szCs w:val="20"/>
              </w:rPr>
              <w:t>»</w:t>
            </w:r>
            <w:r w:rsidR="00601940">
              <w:rPr>
                <w:rFonts w:ascii="Marianne" w:hAnsi="Marianne" w:cs="Marianne"/>
                <w:color w:val="00B0F0"/>
                <w:sz w:val="18"/>
                <w:szCs w:val="20"/>
              </w:rPr>
              <w:t xml:space="preserve"> </w:t>
            </w:r>
            <w:proofErr w:type="spellStart"/>
            <w:r w:rsidR="00601940">
              <w:rPr>
                <w:rFonts w:ascii="Marianne" w:hAnsi="Marianne" w:cs="Marianne"/>
                <w:color w:val="00B0F0"/>
                <w:sz w:val="18"/>
                <w:szCs w:val="20"/>
              </w:rPr>
              <w:t>minimale</w:t>
            </w:r>
            <w:proofErr w:type="spellEnd"/>
            <w:r w:rsidRPr="0012557E">
              <w:rPr>
                <w:rFonts w:ascii="Marianne" w:hAnsi="Marianne"/>
                <w:color w:val="00B0F0"/>
                <w:sz w:val="18"/>
                <w:szCs w:val="20"/>
              </w:rPr>
              <w:t xml:space="preserve"> après </w:t>
            </w:r>
            <w:proofErr w:type="spellStart"/>
            <w:r w:rsidRPr="0012557E">
              <w:rPr>
                <w:rFonts w:ascii="Marianne" w:hAnsi="Marianne"/>
                <w:color w:val="00B0F0"/>
                <w:sz w:val="18"/>
                <w:szCs w:val="20"/>
              </w:rPr>
              <w:t>travaux</w:t>
            </w:r>
            <w:proofErr w:type="spellEnd"/>
          </w:p>
        </w:tc>
        <w:tc>
          <w:tcPr>
            <w:tcW w:w="704" w:type="pct"/>
            <w:vMerge w:val="restart"/>
            <w:shd w:val="clear" w:color="auto" w:fill="auto"/>
            <w:vAlign w:val="center"/>
          </w:tcPr>
          <w:p w14:paraId="3A479E32" w14:textId="77777777" w:rsidR="0012557E" w:rsidRPr="0012557E" w:rsidRDefault="0012557E" w:rsidP="0012557E">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70</w:t>
            </w:r>
            <w:r w:rsidRPr="0012557E">
              <w:rPr>
                <w:rFonts w:ascii="Courier New" w:eastAsia="SimSun" w:hAnsi="Courier New" w:cs="Courier New"/>
                <w:color w:val="00B0F0"/>
                <w:kern w:val="2"/>
                <w:sz w:val="18"/>
                <w:szCs w:val="20"/>
                <w:lang w:val="fr-FR" w:eastAsia="zh-CN" w:bidi="hi-IN"/>
              </w:rPr>
              <w:t> </w:t>
            </w:r>
            <w:r w:rsidRPr="0012557E">
              <w:rPr>
                <w:rFonts w:ascii="Marianne" w:eastAsia="SimSun" w:hAnsi="Marianne" w:cs="Mangal"/>
                <w:color w:val="00B0F0"/>
                <w:kern w:val="2"/>
                <w:sz w:val="18"/>
                <w:szCs w:val="20"/>
                <w:lang w:val="fr-FR" w:eastAsia="zh-CN" w:bidi="hi-IN"/>
              </w:rPr>
              <w:t>000 €</w:t>
            </w:r>
          </w:p>
        </w:tc>
        <w:tc>
          <w:tcPr>
            <w:tcW w:w="519" w:type="pct"/>
            <w:vMerge w:val="restart"/>
            <w:shd w:val="clear" w:color="auto" w:fill="auto"/>
            <w:vAlign w:val="center"/>
          </w:tcPr>
          <w:p w14:paraId="688CAEDE" w14:textId="346CCD87" w:rsidR="0012557E" w:rsidRPr="0012557E" w:rsidRDefault="0012557E" w:rsidP="0012557E">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p w14:paraId="781D5828" w14:textId="4D158FAE" w:rsidR="0012557E" w:rsidRPr="0012557E" w:rsidRDefault="0012557E" w:rsidP="0012557E">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816" w:type="pct"/>
            <w:shd w:val="clear" w:color="auto" w:fill="auto"/>
            <w:vAlign w:val="center"/>
          </w:tcPr>
          <w:p w14:paraId="18CBEABF" w14:textId="2C5CCF88" w:rsidR="0012557E" w:rsidRPr="0012557E" w:rsidRDefault="0012557E" w:rsidP="0012557E">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80</w:t>
            </w:r>
            <w:r w:rsidR="00915C6A">
              <w:rPr>
                <w:rFonts w:ascii="Marianne" w:eastAsia="SimSun" w:hAnsi="Marianne" w:cs="Mangal"/>
                <w:color w:val="00B0F0"/>
                <w:kern w:val="2"/>
                <w:sz w:val="18"/>
                <w:szCs w:val="20"/>
                <w:lang w:val="fr-FR" w:eastAsia="zh-CN" w:bidi="hi-IN"/>
              </w:rPr>
              <w:t xml:space="preserve"> </w:t>
            </w:r>
            <w:r w:rsidRPr="0012557E">
              <w:rPr>
                <w:rFonts w:ascii="Marianne" w:eastAsia="SimSun" w:hAnsi="Marianne" w:cs="Mangal"/>
                <w:color w:val="00B0F0"/>
                <w:kern w:val="2"/>
                <w:sz w:val="18"/>
                <w:szCs w:val="20"/>
                <w:lang w:val="fr-FR" w:eastAsia="zh-CN" w:bidi="hi-IN"/>
              </w:rPr>
              <w:t>% très modestes</w:t>
            </w:r>
          </w:p>
        </w:tc>
        <w:tc>
          <w:tcPr>
            <w:tcW w:w="693" w:type="pct"/>
            <w:shd w:val="clear" w:color="auto" w:fill="auto"/>
            <w:vAlign w:val="center"/>
          </w:tcPr>
          <w:p w14:paraId="61F970BC" w14:textId="4F35E5AB" w:rsidR="0012557E" w:rsidRPr="0012557E" w:rsidRDefault="0012557E" w:rsidP="0012557E">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3" w:type="pct"/>
            <w:shd w:val="clear" w:color="auto" w:fill="auto"/>
            <w:vAlign w:val="center"/>
          </w:tcPr>
          <w:p w14:paraId="3966C3D9" w14:textId="61B8BAB1" w:rsidR="0012557E" w:rsidRPr="0012557E" w:rsidRDefault="0012557E" w:rsidP="0012557E">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r w:rsidR="0012557E" w:rsidRPr="00111FE9" w14:paraId="2AE41D71" w14:textId="77777777" w:rsidTr="008E390C">
        <w:trPr>
          <w:trHeight w:val="255"/>
        </w:trPr>
        <w:tc>
          <w:tcPr>
            <w:tcW w:w="820" w:type="pct"/>
            <w:vMerge/>
            <w:shd w:val="clear" w:color="auto" w:fill="auto"/>
            <w:vAlign w:val="center"/>
          </w:tcPr>
          <w:p w14:paraId="523CEEC8" w14:textId="77777777" w:rsidR="0012557E" w:rsidRPr="0012557E" w:rsidRDefault="0012557E" w:rsidP="0012557E">
            <w:pPr>
              <w:suppressAutoHyphens/>
              <w:autoSpaceDN w:val="0"/>
              <w:jc w:val="center"/>
              <w:textAlignment w:val="baseline"/>
              <w:rPr>
                <w:rFonts w:ascii="Marianne" w:eastAsia="SimSun" w:hAnsi="Marianne" w:cs="Mangal"/>
                <w:color w:val="00B0F0"/>
                <w:kern w:val="3"/>
                <w:sz w:val="18"/>
                <w:szCs w:val="20"/>
                <w:lang w:val="fr-FR" w:eastAsia="zh-CN" w:bidi="hi-IN"/>
              </w:rPr>
            </w:pPr>
          </w:p>
        </w:tc>
        <w:tc>
          <w:tcPr>
            <w:tcW w:w="735" w:type="pct"/>
            <w:gridSpan w:val="2"/>
            <w:vMerge/>
            <w:shd w:val="clear" w:color="auto" w:fill="auto"/>
            <w:vAlign w:val="center"/>
          </w:tcPr>
          <w:p w14:paraId="23641759" w14:textId="1B602375" w:rsidR="0012557E" w:rsidRPr="0012557E" w:rsidRDefault="0012557E" w:rsidP="0012557E">
            <w:pPr>
              <w:suppressAutoHyphens/>
              <w:autoSpaceDN w:val="0"/>
              <w:jc w:val="center"/>
              <w:textAlignment w:val="baseline"/>
              <w:rPr>
                <w:rFonts w:ascii="Marianne" w:eastAsia="SimSun" w:hAnsi="Marianne" w:cs="Mangal"/>
                <w:color w:val="00B0F0"/>
                <w:kern w:val="3"/>
                <w:sz w:val="18"/>
                <w:szCs w:val="20"/>
                <w:lang w:val="fr-FR" w:eastAsia="zh-CN" w:bidi="hi-IN"/>
              </w:rPr>
            </w:pPr>
          </w:p>
        </w:tc>
        <w:tc>
          <w:tcPr>
            <w:tcW w:w="704" w:type="pct"/>
            <w:vMerge/>
            <w:shd w:val="clear" w:color="auto" w:fill="auto"/>
            <w:vAlign w:val="center"/>
          </w:tcPr>
          <w:p w14:paraId="51E07764" w14:textId="77777777" w:rsidR="0012557E" w:rsidRPr="0012557E" w:rsidRDefault="0012557E" w:rsidP="0012557E">
            <w:pPr>
              <w:suppressAutoHyphens/>
              <w:autoSpaceDN w:val="0"/>
              <w:jc w:val="center"/>
              <w:textAlignment w:val="baseline"/>
              <w:rPr>
                <w:rFonts w:ascii="Marianne" w:eastAsia="SimSun" w:hAnsi="Marianne" w:cs="Mangal"/>
                <w:color w:val="00B0F0"/>
                <w:kern w:val="3"/>
                <w:sz w:val="18"/>
                <w:szCs w:val="20"/>
                <w:lang w:val="fr-FR" w:eastAsia="zh-CN" w:bidi="hi-IN"/>
              </w:rPr>
            </w:pPr>
          </w:p>
        </w:tc>
        <w:tc>
          <w:tcPr>
            <w:tcW w:w="519" w:type="pct"/>
            <w:vMerge/>
            <w:shd w:val="clear" w:color="auto" w:fill="auto"/>
            <w:vAlign w:val="center"/>
          </w:tcPr>
          <w:p w14:paraId="2B510ACD" w14:textId="77777777" w:rsidR="0012557E" w:rsidRPr="0012557E" w:rsidRDefault="0012557E" w:rsidP="0012557E">
            <w:pPr>
              <w:suppressAutoHyphens/>
              <w:autoSpaceDN w:val="0"/>
              <w:jc w:val="center"/>
              <w:textAlignment w:val="baseline"/>
              <w:rPr>
                <w:rFonts w:ascii="Marianne" w:eastAsia="SimSun" w:hAnsi="Marianne" w:cs="Mangal"/>
                <w:color w:val="00B0F0"/>
                <w:kern w:val="3"/>
                <w:sz w:val="18"/>
                <w:szCs w:val="20"/>
                <w:lang w:val="fr-FR" w:eastAsia="zh-CN" w:bidi="hi-IN"/>
              </w:rPr>
            </w:pPr>
          </w:p>
        </w:tc>
        <w:tc>
          <w:tcPr>
            <w:tcW w:w="816" w:type="pct"/>
            <w:shd w:val="clear" w:color="auto" w:fill="auto"/>
            <w:vAlign w:val="center"/>
          </w:tcPr>
          <w:p w14:paraId="5F181B49" w14:textId="66DC4C02" w:rsidR="0012557E" w:rsidRPr="0012557E" w:rsidRDefault="0012557E" w:rsidP="0012557E">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60</w:t>
            </w:r>
            <w:r w:rsidR="00915C6A">
              <w:rPr>
                <w:rFonts w:ascii="Marianne" w:eastAsia="SimSun" w:hAnsi="Marianne" w:cs="Mangal"/>
                <w:color w:val="00B0F0"/>
                <w:kern w:val="2"/>
                <w:sz w:val="18"/>
                <w:szCs w:val="20"/>
                <w:lang w:val="fr-FR" w:eastAsia="zh-CN" w:bidi="hi-IN"/>
              </w:rPr>
              <w:t xml:space="preserve"> </w:t>
            </w:r>
            <w:r w:rsidRPr="0012557E">
              <w:rPr>
                <w:rFonts w:ascii="Marianne" w:eastAsia="SimSun" w:hAnsi="Marianne" w:cs="Mangal"/>
                <w:color w:val="00B0F0"/>
                <w:kern w:val="2"/>
                <w:sz w:val="18"/>
                <w:szCs w:val="20"/>
                <w:lang w:val="fr-FR" w:eastAsia="zh-CN" w:bidi="hi-IN"/>
              </w:rPr>
              <w:t>% modestes</w:t>
            </w:r>
          </w:p>
        </w:tc>
        <w:tc>
          <w:tcPr>
            <w:tcW w:w="693" w:type="pct"/>
            <w:shd w:val="clear" w:color="auto" w:fill="auto"/>
            <w:vAlign w:val="center"/>
          </w:tcPr>
          <w:p w14:paraId="3ADB9DEE" w14:textId="06DF15E2" w:rsidR="0012557E" w:rsidRPr="0012557E" w:rsidRDefault="0012557E" w:rsidP="0012557E">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3" w:type="pct"/>
            <w:shd w:val="clear" w:color="auto" w:fill="auto"/>
            <w:vAlign w:val="center"/>
          </w:tcPr>
          <w:p w14:paraId="16468835" w14:textId="37574310" w:rsidR="0012557E" w:rsidRPr="0012557E" w:rsidRDefault="0012557E" w:rsidP="0012557E">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r w:rsidR="007D36D4" w:rsidRPr="00111FE9" w14:paraId="7AA06475" w14:textId="77777777" w:rsidTr="008E390C">
        <w:trPr>
          <w:trHeight w:val="255"/>
        </w:trPr>
        <w:tc>
          <w:tcPr>
            <w:tcW w:w="820" w:type="pct"/>
            <w:vMerge/>
            <w:shd w:val="clear" w:color="auto" w:fill="auto"/>
            <w:vAlign w:val="center"/>
          </w:tcPr>
          <w:p w14:paraId="1113BC72" w14:textId="77777777" w:rsidR="007D36D4" w:rsidRPr="0012557E" w:rsidRDefault="007D36D4" w:rsidP="0012557E">
            <w:pPr>
              <w:suppressAutoHyphens/>
              <w:autoSpaceDN w:val="0"/>
              <w:jc w:val="center"/>
              <w:textAlignment w:val="baseline"/>
              <w:rPr>
                <w:rFonts w:ascii="Marianne" w:eastAsia="SimSun" w:hAnsi="Marianne" w:cs="Mangal"/>
                <w:color w:val="00B0F0"/>
                <w:kern w:val="3"/>
                <w:sz w:val="18"/>
                <w:szCs w:val="20"/>
                <w:lang w:val="fr-FR" w:eastAsia="zh-CN" w:bidi="hi-IN"/>
              </w:rPr>
            </w:pPr>
          </w:p>
        </w:tc>
        <w:tc>
          <w:tcPr>
            <w:tcW w:w="735" w:type="pct"/>
            <w:gridSpan w:val="2"/>
            <w:vMerge w:val="restart"/>
            <w:shd w:val="clear" w:color="auto" w:fill="auto"/>
            <w:vAlign w:val="center"/>
          </w:tcPr>
          <w:p w14:paraId="3D3118DD" w14:textId="3BA54C14" w:rsidR="007D36D4" w:rsidRPr="0012557E" w:rsidRDefault="007D36D4" w:rsidP="0012557E">
            <w:pPr>
              <w:suppressAutoHyphens/>
              <w:autoSpaceDN w:val="0"/>
              <w:jc w:val="center"/>
              <w:textAlignment w:val="baseline"/>
              <w:rPr>
                <w:rFonts w:ascii="Marianne" w:eastAsia="SimSun" w:hAnsi="Marianne" w:cs="Mangal"/>
                <w:color w:val="00B0F0"/>
                <w:kern w:val="3"/>
                <w:sz w:val="18"/>
                <w:szCs w:val="20"/>
                <w:lang w:val="fr-FR" w:eastAsia="zh-CN" w:bidi="hi-IN"/>
              </w:rPr>
            </w:pPr>
            <w:r w:rsidRPr="0012557E">
              <w:rPr>
                <w:rFonts w:ascii="Marianne" w:hAnsi="Marianne"/>
                <w:color w:val="00B0F0"/>
                <w:kern w:val="3"/>
                <w:sz w:val="18"/>
                <w:szCs w:val="20"/>
              </w:rPr>
              <w:t>Non-</w:t>
            </w:r>
            <w:proofErr w:type="spellStart"/>
            <w:r w:rsidRPr="0012557E">
              <w:rPr>
                <w:rFonts w:ascii="Marianne" w:hAnsi="Marianne"/>
                <w:color w:val="00B0F0"/>
                <w:kern w:val="3"/>
                <w:sz w:val="18"/>
                <w:szCs w:val="20"/>
              </w:rPr>
              <w:t>atteinte</w:t>
            </w:r>
            <w:proofErr w:type="spellEnd"/>
            <w:r w:rsidRPr="0012557E">
              <w:rPr>
                <w:rFonts w:ascii="Marianne" w:hAnsi="Marianne"/>
                <w:color w:val="00B0F0"/>
                <w:kern w:val="3"/>
                <w:sz w:val="18"/>
                <w:szCs w:val="20"/>
              </w:rPr>
              <w:t xml:space="preserve"> de la </w:t>
            </w:r>
            <w:proofErr w:type="spellStart"/>
            <w:r w:rsidRPr="0012557E">
              <w:rPr>
                <w:rFonts w:ascii="Marianne" w:hAnsi="Marianne"/>
                <w:color w:val="00B0F0"/>
                <w:kern w:val="3"/>
                <w:sz w:val="18"/>
                <w:szCs w:val="20"/>
              </w:rPr>
              <w:t>classe</w:t>
            </w:r>
            <w:proofErr w:type="spellEnd"/>
            <w:r w:rsidRPr="0012557E">
              <w:rPr>
                <w:rFonts w:ascii="Marianne" w:hAnsi="Marianne"/>
                <w:color w:val="00B0F0"/>
                <w:kern w:val="3"/>
                <w:sz w:val="18"/>
                <w:szCs w:val="20"/>
              </w:rPr>
              <w:t xml:space="preserve"> «</w:t>
            </w:r>
            <w:r w:rsidRPr="0012557E">
              <w:rPr>
                <w:rFonts w:ascii="Courier New" w:hAnsi="Courier New" w:cs="Courier New"/>
                <w:color w:val="00B0F0"/>
                <w:kern w:val="3"/>
                <w:sz w:val="18"/>
                <w:szCs w:val="20"/>
              </w:rPr>
              <w:t> </w:t>
            </w:r>
            <w:r w:rsidRPr="0012557E">
              <w:rPr>
                <w:rFonts w:ascii="Marianne" w:hAnsi="Marianne"/>
                <w:color w:val="00B0F0"/>
                <w:kern w:val="3"/>
                <w:sz w:val="18"/>
                <w:szCs w:val="20"/>
              </w:rPr>
              <w:t>E</w:t>
            </w:r>
            <w:r w:rsidRPr="0012557E">
              <w:rPr>
                <w:rFonts w:ascii="Courier New" w:hAnsi="Courier New" w:cs="Courier New"/>
                <w:color w:val="00B0F0"/>
                <w:kern w:val="3"/>
                <w:sz w:val="18"/>
                <w:szCs w:val="20"/>
              </w:rPr>
              <w:t> </w:t>
            </w:r>
            <w:r w:rsidRPr="0012557E">
              <w:rPr>
                <w:rFonts w:ascii="Marianne" w:hAnsi="Marianne"/>
                <w:color w:val="00B0F0"/>
                <w:kern w:val="3"/>
                <w:sz w:val="18"/>
                <w:szCs w:val="20"/>
              </w:rPr>
              <w:t xml:space="preserve">» </w:t>
            </w:r>
            <w:proofErr w:type="spellStart"/>
            <w:r>
              <w:rPr>
                <w:rFonts w:ascii="Marianne" w:hAnsi="Marianne"/>
                <w:color w:val="00B0F0"/>
                <w:kern w:val="3"/>
                <w:sz w:val="18"/>
                <w:szCs w:val="20"/>
              </w:rPr>
              <w:t>minimale</w:t>
            </w:r>
            <w:proofErr w:type="spellEnd"/>
            <w:r>
              <w:rPr>
                <w:rFonts w:ascii="Marianne" w:hAnsi="Marianne"/>
                <w:color w:val="00B0F0"/>
                <w:kern w:val="3"/>
                <w:sz w:val="18"/>
                <w:szCs w:val="20"/>
              </w:rPr>
              <w:t xml:space="preserve"> </w:t>
            </w:r>
            <w:r w:rsidRPr="0012557E">
              <w:rPr>
                <w:rFonts w:ascii="Marianne" w:hAnsi="Marianne"/>
                <w:color w:val="00B0F0"/>
                <w:kern w:val="3"/>
                <w:sz w:val="18"/>
                <w:szCs w:val="20"/>
              </w:rPr>
              <w:t xml:space="preserve">après </w:t>
            </w:r>
            <w:proofErr w:type="spellStart"/>
            <w:r w:rsidRPr="0012557E">
              <w:rPr>
                <w:rFonts w:ascii="Marianne" w:hAnsi="Marianne"/>
                <w:color w:val="00B0F0"/>
                <w:kern w:val="3"/>
                <w:sz w:val="18"/>
                <w:szCs w:val="20"/>
              </w:rPr>
              <w:t>travaux</w:t>
            </w:r>
            <w:proofErr w:type="spellEnd"/>
          </w:p>
        </w:tc>
        <w:tc>
          <w:tcPr>
            <w:tcW w:w="704" w:type="pct"/>
            <w:vMerge w:val="restart"/>
            <w:shd w:val="clear" w:color="auto" w:fill="auto"/>
            <w:vAlign w:val="center"/>
          </w:tcPr>
          <w:p w14:paraId="1F9399A6" w14:textId="52D64AB4" w:rsidR="007D36D4" w:rsidRPr="0012557E" w:rsidRDefault="007D36D4" w:rsidP="0012557E">
            <w:pPr>
              <w:suppressAutoHyphens/>
              <w:autoSpaceDN w:val="0"/>
              <w:jc w:val="center"/>
              <w:textAlignment w:val="baseline"/>
              <w:rPr>
                <w:rFonts w:ascii="Marianne" w:eastAsia="SimSun" w:hAnsi="Marianne" w:cs="Mangal"/>
                <w:color w:val="00B0F0"/>
                <w:kern w:val="3"/>
                <w:sz w:val="18"/>
                <w:szCs w:val="20"/>
                <w:lang w:val="fr-FR" w:eastAsia="zh-CN" w:bidi="hi-IN"/>
              </w:rPr>
            </w:pPr>
            <w:r w:rsidRPr="0012557E">
              <w:rPr>
                <w:rFonts w:ascii="Marianne" w:eastAsia="SimSun" w:hAnsi="Marianne" w:cs="Mangal"/>
                <w:color w:val="00B0F0"/>
                <w:kern w:val="3"/>
                <w:sz w:val="18"/>
                <w:szCs w:val="20"/>
                <w:lang w:val="fr-FR" w:eastAsia="zh-CN" w:bidi="hi-IN"/>
              </w:rPr>
              <w:t>50</w:t>
            </w:r>
            <w:r w:rsidRPr="0012557E">
              <w:rPr>
                <w:rFonts w:ascii="Courier New" w:eastAsia="SimSun" w:hAnsi="Courier New" w:cs="Courier New"/>
                <w:color w:val="00B0F0"/>
                <w:kern w:val="3"/>
                <w:sz w:val="18"/>
                <w:szCs w:val="20"/>
                <w:lang w:val="fr-FR" w:eastAsia="zh-CN" w:bidi="hi-IN"/>
              </w:rPr>
              <w:t> </w:t>
            </w:r>
            <w:r w:rsidRPr="0012557E">
              <w:rPr>
                <w:rFonts w:ascii="Marianne" w:eastAsia="SimSun" w:hAnsi="Marianne" w:cs="Mangal"/>
                <w:color w:val="00B0F0"/>
                <w:kern w:val="3"/>
                <w:sz w:val="18"/>
                <w:szCs w:val="20"/>
                <w:lang w:val="fr-FR" w:eastAsia="zh-CN" w:bidi="hi-IN"/>
              </w:rPr>
              <w:t>000 €</w:t>
            </w:r>
          </w:p>
        </w:tc>
        <w:tc>
          <w:tcPr>
            <w:tcW w:w="519" w:type="pct"/>
            <w:vMerge w:val="restart"/>
            <w:shd w:val="clear" w:color="auto" w:fill="auto"/>
            <w:vAlign w:val="center"/>
          </w:tcPr>
          <w:p w14:paraId="7C7A3417" w14:textId="77777777" w:rsidR="007D36D4" w:rsidRPr="0012557E" w:rsidRDefault="007D36D4" w:rsidP="0012557E">
            <w:pPr>
              <w:suppressAutoHyphens/>
              <w:autoSpaceDN w:val="0"/>
              <w:jc w:val="center"/>
              <w:textAlignment w:val="baseline"/>
              <w:rPr>
                <w:rFonts w:ascii="Marianne" w:eastAsia="SimSun" w:hAnsi="Marianne" w:cs="Mangal"/>
                <w:color w:val="00B0F0"/>
                <w:kern w:val="3"/>
                <w:sz w:val="18"/>
                <w:szCs w:val="20"/>
                <w:lang w:val="fr-FR" w:eastAsia="zh-CN" w:bidi="hi-IN"/>
              </w:rPr>
            </w:pPr>
          </w:p>
        </w:tc>
        <w:tc>
          <w:tcPr>
            <w:tcW w:w="816" w:type="pct"/>
            <w:vMerge w:val="restart"/>
            <w:shd w:val="clear" w:color="auto" w:fill="auto"/>
            <w:vAlign w:val="center"/>
          </w:tcPr>
          <w:p w14:paraId="772D5ECC" w14:textId="374F4D93" w:rsidR="007D36D4" w:rsidRPr="0012557E" w:rsidRDefault="007D36D4" w:rsidP="0012557E">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50 % très modestes</w:t>
            </w:r>
            <w:r w:rsidR="008F2AC8">
              <w:rPr>
                <w:rFonts w:ascii="Marianne" w:eastAsia="SimSun" w:hAnsi="Marianne" w:cs="Mangal"/>
                <w:color w:val="00B0F0"/>
                <w:kern w:val="2"/>
                <w:sz w:val="18"/>
                <w:szCs w:val="20"/>
                <w:lang w:val="fr-FR" w:eastAsia="zh-CN" w:bidi="hi-IN"/>
              </w:rPr>
              <w:t xml:space="preserve"> et modestes</w:t>
            </w:r>
          </w:p>
        </w:tc>
        <w:tc>
          <w:tcPr>
            <w:tcW w:w="693" w:type="pct"/>
            <w:shd w:val="clear" w:color="auto" w:fill="auto"/>
            <w:vAlign w:val="center"/>
          </w:tcPr>
          <w:p w14:paraId="229AAF79" w14:textId="77777777" w:rsidR="007D36D4" w:rsidRPr="0012557E" w:rsidRDefault="007D36D4" w:rsidP="0012557E">
            <w:pPr>
              <w:suppressLineNumbers/>
              <w:pBdr>
                <w:top w:val="none" w:sz="0" w:space="0" w:color="000000"/>
                <w:left w:val="none" w:sz="0" w:space="0" w:color="000000"/>
                <w:bottom w:val="none" w:sz="0" w:space="0" w:color="000000"/>
                <w:right w:val="none" w:sz="0" w:space="0" w:color="000000"/>
              </w:pBdr>
              <w:suppressAutoHyphens/>
              <w:jc w:val="center"/>
              <w:rPr>
                <w:rFonts w:ascii="Courier New" w:eastAsia="SimSun" w:hAnsi="Courier New" w:cs="Courier New"/>
                <w:color w:val="00B0F0"/>
                <w:kern w:val="2"/>
                <w:sz w:val="18"/>
                <w:szCs w:val="20"/>
                <w:lang w:val="fr-FR" w:eastAsia="zh-CN" w:bidi="hi-IN"/>
              </w:rPr>
            </w:pPr>
          </w:p>
        </w:tc>
        <w:tc>
          <w:tcPr>
            <w:tcW w:w="713" w:type="pct"/>
            <w:shd w:val="clear" w:color="auto" w:fill="auto"/>
            <w:vAlign w:val="center"/>
          </w:tcPr>
          <w:p w14:paraId="234A7612" w14:textId="77777777" w:rsidR="007D36D4" w:rsidRPr="0012557E" w:rsidRDefault="007D36D4" w:rsidP="0012557E">
            <w:pPr>
              <w:suppressLineNumbers/>
              <w:pBdr>
                <w:top w:val="none" w:sz="0" w:space="0" w:color="000000"/>
                <w:left w:val="none" w:sz="0" w:space="0" w:color="000000"/>
                <w:bottom w:val="none" w:sz="0" w:space="0" w:color="000000"/>
                <w:right w:val="none" w:sz="0" w:space="0" w:color="000000"/>
              </w:pBdr>
              <w:suppressAutoHyphens/>
              <w:jc w:val="center"/>
              <w:rPr>
                <w:rFonts w:ascii="Courier New" w:eastAsia="SimSun" w:hAnsi="Courier New" w:cs="Courier New"/>
                <w:color w:val="00B0F0"/>
                <w:kern w:val="2"/>
                <w:sz w:val="18"/>
                <w:szCs w:val="20"/>
                <w:lang w:val="fr-FR" w:eastAsia="zh-CN" w:bidi="hi-IN"/>
              </w:rPr>
            </w:pPr>
          </w:p>
        </w:tc>
      </w:tr>
      <w:tr w:rsidR="007D36D4" w:rsidRPr="00111FE9" w14:paraId="75485D4D" w14:textId="77777777" w:rsidTr="008E390C">
        <w:trPr>
          <w:trHeight w:val="255"/>
        </w:trPr>
        <w:tc>
          <w:tcPr>
            <w:tcW w:w="820" w:type="pct"/>
            <w:vMerge/>
            <w:shd w:val="clear" w:color="auto" w:fill="auto"/>
            <w:vAlign w:val="center"/>
          </w:tcPr>
          <w:p w14:paraId="15CD1690" w14:textId="77777777" w:rsidR="007D36D4" w:rsidRPr="0012557E" w:rsidRDefault="007D36D4" w:rsidP="0012557E">
            <w:pPr>
              <w:suppressAutoHyphens/>
              <w:autoSpaceDN w:val="0"/>
              <w:jc w:val="center"/>
              <w:textAlignment w:val="baseline"/>
              <w:rPr>
                <w:rFonts w:ascii="Marianne" w:eastAsia="SimSun" w:hAnsi="Marianne" w:cs="Mangal"/>
                <w:color w:val="00B0F0"/>
                <w:kern w:val="3"/>
                <w:sz w:val="18"/>
                <w:szCs w:val="20"/>
                <w:lang w:val="fr-FR" w:eastAsia="zh-CN" w:bidi="hi-IN"/>
              </w:rPr>
            </w:pPr>
          </w:p>
        </w:tc>
        <w:tc>
          <w:tcPr>
            <w:tcW w:w="735" w:type="pct"/>
            <w:gridSpan w:val="2"/>
            <w:vMerge/>
            <w:shd w:val="clear" w:color="auto" w:fill="auto"/>
            <w:vAlign w:val="center"/>
          </w:tcPr>
          <w:p w14:paraId="77E74436" w14:textId="77777777" w:rsidR="007D36D4" w:rsidRPr="0012557E" w:rsidRDefault="007D36D4" w:rsidP="0012557E">
            <w:pPr>
              <w:suppressAutoHyphens/>
              <w:autoSpaceDN w:val="0"/>
              <w:jc w:val="center"/>
              <w:textAlignment w:val="baseline"/>
              <w:rPr>
                <w:rFonts w:ascii="Marianne" w:hAnsi="Marianne"/>
                <w:color w:val="00B0F0"/>
                <w:kern w:val="3"/>
                <w:sz w:val="18"/>
                <w:szCs w:val="20"/>
              </w:rPr>
            </w:pPr>
            <w:commentRangeStart w:id="1"/>
          </w:p>
        </w:tc>
        <w:tc>
          <w:tcPr>
            <w:tcW w:w="704" w:type="pct"/>
            <w:vMerge/>
            <w:shd w:val="clear" w:color="auto" w:fill="auto"/>
            <w:vAlign w:val="center"/>
          </w:tcPr>
          <w:p w14:paraId="7E30CAC4" w14:textId="77777777" w:rsidR="007D36D4" w:rsidRPr="0012557E" w:rsidRDefault="007D36D4" w:rsidP="0012557E">
            <w:pPr>
              <w:suppressAutoHyphens/>
              <w:autoSpaceDN w:val="0"/>
              <w:jc w:val="center"/>
              <w:textAlignment w:val="baseline"/>
              <w:rPr>
                <w:rFonts w:ascii="Marianne" w:eastAsia="SimSun" w:hAnsi="Marianne" w:cs="Mangal"/>
                <w:color w:val="00B0F0"/>
                <w:kern w:val="3"/>
                <w:sz w:val="18"/>
                <w:szCs w:val="20"/>
                <w:lang w:val="fr-FR" w:eastAsia="zh-CN" w:bidi="hi-IN"/>
              </w:rPr>
            </w:pPr>
          </w:p>
        </w:tc>
        <w:tc>
          <w:tcPr>
            <w:tcW w:w="519" w:type="pct"/>
            <w:vMerge/>
            <w:shd w:val="clear" w:color="auto" w:fill="auto"/>
            <w:vAlign w:val="center"/>
          </w:tcPr>
          <w:p w14:paraId="30DFCAD9" w14:textId="77777777" w:rsidR="007D36D4" w:rsidRPr="0012557E" w:rsidRDefault="007D36D4" w:rsidP="0012557E">
            <w:pPr>
              <w:suppressAutoHyphens/>
              <w:autoSpaceDN w:val="0"/>
              <w:jc w:val="center"/>
              <w:textAlignment w:val="baseline"/>
              <w:rPr>
                <w:rFonts w:ascii="Marianne" w:eastAsia="SimSun" w:hAnsi="Marianne" w:cs="Mangal"/>
                <w:color w:val="00B0F0"/>
                <w:kern w:val="3"/>
                <w:sz w:val="18"/>
                <w:szCs w:val="20"/>
                <w:lang w:val="fr-FR" w:eastAsia="zh-CN" w:bidi="hi-IN"/>
              </w:rPr>
            </w:pPr>
          </w:p>
        </w:tc>
        <w:tc>
          <w:tcPr>
            <w:tcW w:w="816" w:type="pct"/>
            <w:vMerge/>
            <w:shd w:val="clear" w:color="auto" w:fill="auto"/>
            <w:vAlign w:val="center"/>
          </w:tcPr>
          <w:p w14:paraId="1475B43C" w14:textId="116EE84A" w:rsidR="007D36D4" w:rsidRPr="0012557E" w:rsidRDefault="007D36D4" w:rsidP="0012557E">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commentRangeEnd w:id="1"/>
        <w:tc>
          <w:tcPr>
            <w:tcW w:w="693" w:type="pct"/>
            <w:shd w:val="clear" w:color="auto" w:fill="auto"/>
            <w:vAlign w:val="center"/>
          </w:tcPr>
          <w:p w14:paraId="02902DA1" w14:textId="77777777" w:rsidR="007D36D4" w:rsidRPr="0012557E" w:rsidRDefault="007D36D4" w:rsidP="0012557E">
            <w:pPr>
              <w:suppressLineNumbers/>
              <w:pBdr>
                <w:top w:val="none" w:sz="0" w:space="0" w:color="000000"/>
                <w:left w:val="none" w:sz="0" w:space="0" w:color="000000"/>
                <w:bottom w:val="none" w:sz="0" w:space="0" w:color="000000"/>
                <w:right w:val="none" w:sz="0" w:space="0" w:color="000000"/>
              </w:pBdr>
              <w:suppressAutoHyphens/>
              <w:jc w:val="center"/>
              <w:rPr>
                <w:rFonts w:ascii="Courier New" w:eastAsia="SimSun" w:hAnsi="Courier New" w:cs="Courier New"/>
                <w:color w:val="00B0F0"/>
                <w:kern w:val="2"/>
                <w:sz w:val="18"/>
                <w:szCs w:val="20"/>
                <w:lang w:val="fr-FR" w:eastAsia="zh-CN" w:bidi="hi-IN"/>
              </w:rPr>
            </w:pPr>
            <w:r>
              <w:rPr>
                <w:rStyle w:val="Marquedecommentaire"/>
              </w:rPr>
              <w:commentReference w:id="1"/>
            </w:r>
          </w:p>
        </w:tc>
        <w:tc>
          <w:tcPr>
            <w:tcW w:w="713" w:type="pct"/>
            <w:shd w:val="clear" w:color="auto" w:fill="auto"/>
            <w:vAlign w:val="center"/>
          </w:tcPr>
          <w:p w14:paraId="70332611" w14:textId="77777777" w:rsidR="007D36D4" w:rsidRPr="0012557E" w:rsidRDefault="007D36D4" w:rsidP="0012557E">
            <w:pPr>
              <w:suppressLineNumbers/>
              <w:pBdr>
                <w:top w:val="none" w:sz="0" w:space="0" w:color="000000"/>
                <w:left w:val="none" w:sz="0" w:space="0" w:color="000000"/>
                <w:bottom w:val="none" w:sz="0" w:space="0" w:color="000000"/>
                <w:right w:val="none" w:sz="0" w:space="0" w:color="000000"/>
              </w:pBdr>
              <w:suppressAutoHyphens/>
              <w:jc w:val="center"/>
              <w:rPr>
                <w:rFonts w:ascii="Courier New" w:eastAsia="SimSun" w:hAnsi="Courier New" w:cs="Courier New"/>
                <w:color w:val="00B0F0"/>
                <w:kern w:val="2"/>
                <w:sz w:val="18"/>
                <w:szCs w:val="20"/>
                <w:lang w:val="fr-FR" w:eastAsia="zh-CN" w:bidi="hi-IN"/>
              </w:rPr>
            </w:pPr>
          </w:p>
        </w:tc>
      </w:tr>
      <w:tr w:rsidR="00915C6A" w:rsidRPr="00111FE9" w14:paraId="1D23BB06" w14:textId="77777777" w:rsidTr="008E390C">
        <w:trPr>
          <w:trHeight w:val="323"/>
        </w:trPr>
        <w:tc>
          <w:tcPr>
            <w:tcW w:w="828" w:type="pct"/>
            <w:gridSpan w:val="2"/>
            <w:vMerge w:val="restart"/>
            <w:shd w:val="clear" w:color="auto" w:fill="auto"/>
            <w:vAlign w:val="center"/>
          </w:tcPr>
          <w:p w14:paraId="0C4A36C5" w14:textId="77777777"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 xml:space="preserve">Travaux de rénovation énergétique </w:t>
            </w:r>
            <w:proofErr w:type="spellStart"/>
            <w:r w:rsidRPr="0012557E">
              <w:rPr>
                <w:rFonts w:ascii="Marianne" w:eastAsia="SimSun" w:hAnsi="Marianne" w:cs="Mangal"/>
                <w:color w:val="00B0F0"/>
                <w:kern w:val="2"/>
                <w:sz w:val="18"/>
                <w:szCs w:val="20"/>
                <w:lang w:val="fr-FR" w:eastAsia="zh-CN" w:bidi="hi-IN"/>
              </w:rPr>
              <w:t>MaPrimeRénov</w:t>
            </w:r>
            <w:proofErr w:type="spellEnd"/>
            <w:r w:rsidRPr="0012557E">
              <w:rPr>
                <w:rFonts w:ascii="Marianne" w:eastAsia="SimSun" w:hAnsi="Marianne" w:cs="Mangal"/>
                <w:color w:val="00B0F0"/>
                <w:kern w:val="2"/>
                <w:sz w:val="18"/>
                <w:szCs w:val="20"/>
                <w:lang w:val="fr-FR" w:eastAsia="zh-CN" w:bidi="hi-IN"/>
              </w:rPr>
              <w:t xml:space="preserve">’ Parcours Accompagné </w:t>
            </w:r>
          </w:p>
        </w:tc>
        <w:tc>
          <w:tcPr>
            <w:tcW w:w="727" w:type="pct"/>
            <w:vAlign w:val="center"/>
          </w:tcPr>
          <w:p w14:paraId="1623D852" w14:textId="79137700"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Pr>
                <w:rFonts w:ascii="Marianne" w:eastAsia="SimSun" w:hAnsi="Marianne" w:cs="Mangal"/>
                <w:color w:val="00B0F0"/>
                <w:kern w:val="2"/>
                <w:sz w:val="18"/>
                <w:szCs w:val="20"/>
                <w:lang w:val="fr-FR" w:eastAsia="zh-CN" w:bidi="hi-IN"/>
              </w:rPr>
              <w:t>Gain de deux classes</w:t>
            </w:r>
          </w:p>
        </w:tc>
        <w:tc>
          <w:tcPr>
            <w:tcW w:w="704" w:type="pct"/>
            <w:shd w:val="clear" w:color="auto" w:fill="auto"/>
            <w:vAlign w:val="center"/>
          </w:tcPr>
          <w:p w14:paraId="782E7077" w14:textId="77777777"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40 000 €</w:t>
            </w:r>
          </w:p>
        </w:tc>
        <w:tc>
          <w:tcPr>
            <w:tcW w:w="519" w:type="pct"/>
            <w:shd w:val="clear" w:color="auto" w:fill="auto"/>
            <w:vAlign w:val="center"/>
          </w:tcPr>
          <w:p w14:paraId="289D8BA7" w14:textId="77777777"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816" w:type="pct"/>
            <w:vMerge w:val="restart"/>
            <w:shd w:val="clear" w:color="auto" w:fill="auto"/>
            <w:vAlign w:val="center"/>
          </w:tcPr>
          <w:p w14:paraId="542359A3" w14:textId="7F924FF8"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80</w:t>
            </w:r>
            <w:r>
              <w:rPr>
                <w:rFonts w:ascii="Marianne" w:eastAsia="SimSun" w:hAnsi="Marianne" w:cs="Mangal"/>
                <w:color w:val="00B0F0"/>
                <w:kern w:val="2"/>
                <w:sz w:val="18"/>
                <w:szCs w:val="20"/>
                <w:lang w:val="fr-FR" w:eastAsia="zh-CN" w:bidi="hi-IN"/>
              </w:rPr>
              <w:t xml:space="preserve"> </w:t>
            </w:r>
            <w:r w:rsidRPr="0012557E">
              <w:rPr>
                <w:rFonts w:ascii="Marianne" w:eastAsia="SimSun" w:hAnsi="Marianne" w:cs="Mangal"/>
                <w:color w:val="00B0F0"/>
                <w:kern w:val="2"/>
                <w:sz w:val="18"/>
                <w:szCs w:val="20"/>
                <w:lang w:val="fr-FR" w:eastAsia="zh-CN" w:bidi="hi-IN"/>
              </w:rPr>
              <w:t>% très modestes</w:t>
            </w:r>
            <w:r>
              <w:rPr>
                <w:rFonts w:ascii="Marianne" w:eastAsia="SimSun" w:hAnsi="Marianne" w:cs="Mangal"/>
                <w:color w:val="00B0F0"/>
                <w:kern w:val="2"/>
                <w:sz w:val="18"/>
                <w:szCs w:val="20"/>
                <w:lang w:val="fr-FR" w:eastAsia="zh-CN" w:bidi="hi-IN"/>
              </w:rPr>
              <w:t xml:space="preserve"> et</w:t>
            </w:r>
          </w:p>
          <w:p w14:paraId="3F035A43" w14:textId="2B12ECCF"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60</w:t>
            </w:r>
            <w:r>
              <w:rPr>
                <w:rFonts w:ascii="Marianne" w:eastAsia="SimSun" w:hAnsi="Marianne" w:cs="Mangal"/>
                <w:color w:val="00B0F0"/>
                <w:kern w:val="2"/>
                <w:sz w:val="18"/>
                <w:szCs w:val="20"/>
                <w:lang w:val="fr-FR" w:eastAsia="zh-CN" w:bidi="hi-IN"/>
              </w:rPr>
              <w:t xml:space="preserve"> </w:t>
            </w:r>
            <w:r w:rsidRPr="0012557E">
              <w:rPr>
                <w:rFonts w:ascii="Marianne" w:eastAsia="SimSun" w:hAnsi="Marianne" w:cs="Mangal"/>
                <w:color w:val="00B0F0"/>
                <w:kern w:val="2"/>
                <w:sz w:val="18"/>
                <w:szCs w:val="20"/>
                <w:lang w:val="fr-FR" w:eastAsia="zh-CN" w:bidi="hi-IN"/>
              </w:rPr>
              <w:t>% modestes</w:t>
            </w:r>
          </w:p>
        </w:tc>
        <w:tc>
          <w:tcPr>
            <w:tcW w:w="693" w:type="pct"/>
            <w:vMerge w:val="restart"/>
            <w:shd w:val="clear" w:color="auto" w:fill="auto"/>
            <w:vAlign w:val="center"/>
          </w:tcPr>
          <w:p w14:paraId="7EAA98F3" w14:textId="77777777"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3" w:type="pct"/>
            <w:vMerge w:val="restart"/>
            <w:shd w:val="clear" w:color="auto" w:fill="auto"/>
            <w:vAlign w:val="center"/>
          </w:tcPr>
          <w:p w14:paraId="71BA8F98" w14:textId="77777777"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r w:rsidR="00915C6A" w:rsidRPr="00111FE9" w14:paraId="5850FDA7" w14:textId="77777777" w:rsidTr="008E390C">
        <w:trPr>
          <w:trHeight w:val="322"/>
        </w:trPr>
        <w:tc>
          <w:tcPr>
            <w:tcW w:w="828" w:type="pct"/>
            <w:gridSpan w:val="2"/>
            <w:vMerge/>
            <w:shd w:val="clear" w:color="auto" w:fill="auto"/>
            <w:vAlign w:val="center"/>
          </w:tcPr>
          <w:p w14:paraId="7ECA91F1" w14:textId="77777777"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27" w:type="pct"/>
          </w:tcPr>
          <w:p w14:paraId="3C4DD6AB" w14:textId="7AC9252C"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Pr>
                <w:rFonts w:ascii="Marianne" w:eastAsia="SimSun" w:hAnsi="Marianne" w:cs="Mangal"/>
                <w:color w:val="00B0F0"/>
                <w:kern w:val="2"/>
                <w:sz w:val="18"/>
                <w:szCs w:val="20"/>
                <w:lang w:val="fr-FR" w:eastAsia="zh-CN" w:bidi="hi-IN"/>
              </w:rPr>
              <w:t>Gain de trois classes</w:t>
            </w:r>
          </w:p>
        </w:tc>
        <w:tc>
          <w:tcPr>
            <w:tcW w:w="704" w:type="pct"/>
            <w:shd w:val="clear" w:color="auto" w:fill="auto"/>
            <w:vAlign w:val="center"/>
          </w:tcPr>
          <w:p w14:paraId="11312B3A" w14:textId="77777777"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55</w:t>
            </w:r>
            <w:r w:rsidRPr="0012557E">
              <w:rPr>
                <w:rFonts w:ascii="Courier New" w:eastAsia="SimSun" w:hAnsi="Courier New" w:cs="Courier New"/>
                <w:color w:val="00B0F0"/>
                <w:kern w:val="2"/>
                <w:sz w:val="18"/>
                <w:szCs w:val="20"/>
                <w:lang w:val="fr-FR" w:eastAsia="zh-CN" w:bidi="hi-IN"/>
              </w:rPr>
              <w:t> </w:t>
            </w:r>
            <w:r w:rsidRPr="0012557E">
              <w:rPr>
                <w:rFonts w:ascii="Marianne" w:eastAsia="SimSun" w:hAnsi="Marianne" w:cs="Mangal"/>
                <w:color w:val="00B0F0"/>
                <w:kern w:val="2"/>
                <w:sz w:val="18"/>
                <w:szCs w:val="20"/>
                <w:lang w:val="fr-FR" w:eastAsia="zh-CN" w:bidi="hi-IN"/>
              </w:rPr>
              <w:t>000 €</w:t>
            </w:r>
          </w:p>
        </w:tc>
        <w:tc>
          <w:tcPr>
            <w:tcW w:w="519" w:type="pct"/>
            <w:shd w:val="clear" w:color="auto" w:fill="auto"/>
            <w:vAlign w:val="center"/>
          </w:tcPr>
          <w:p w14:paraId="26540007" w14:textId="77777777"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816" w:type="pct"/>
            <w:vMerge/>
            <w:shd w:val="clear" w:color="auto" w:fill="auto"/>
            <w:vAlign w:val="center"/>
          </w:tcPr>
          <w:p w14:paraId="7F91C99B" w14:textId="23E2F024"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693" w:type="pct"/>
            <w:vMerge/>
            <w:shd w:val="clear" w:color="auto" w:fill="auto"/>
            <w:vAlign w:val="center"/>
          </w:tcPr>
          <w:p w14:paraId="16F040F0" w14:textId="77777777"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3" w:type="pct"/>
            <w:vMerge/>
            <w:shd w:val="clear" w:color="auto" w:fill="auto"/>
            <w:vAlign w:val="center"/>
          </w:tcPr>
          <w:p w14:paraId="19F7F3CF" w14:textId="77777777"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r w:rsidR="00915C6A" w:rsidRPr="00111FE9" w14:paraId="1BAF230E" w14:textId="77777777" w:rsidTr="008E390C">
        <w:tc>
          <w:tcPr>
            <w:tcW w:w="828" w:type="pct"/>
            <w:gridSpan w:val="2"/>
            <w:vMerge/>
            <w:shd w:val="clear" w:color="auto" w:fill="auto"/>
            <w:vAlign w:val="center"/>
          </w:tcPr>
          <w:p w14:paraId="361FC503" w14:textId="77777777" w:rsidR="00915C6A" w:rsidRPr="0012557E" w:rsidRDefault="00915C6A" w:rsidP="00111FE9">
            <w:pPr>
              <w:suppressAutoHyphens/>
              <w:autoSpaceDN w:val="0"/>
              <w:textAlignment w:val="baseline"/>
              <w:rPr>
                <w:rFonts w:ascii="Marianne" w:eastAsia="SimSun" w:hAnsi="Marianne" w:cs="Mangal"/>
                <w:color w:val="00B0F0"/>
                <w:kern w:val="3"/>
                <w:sz w:val="18"/>
                <w:szCs w:val="20"/>
                <w:lang w:val="fr-FR" w:eastAsia="zh-CN" w:bidi="hi-IN"/>
              </w:rPr>
            </w:pPr>
          </w:p>
        </w:tc>
        <w:tc>
          <w:tcPr>
            <w:tcW w:w="727" w:type="pct"/>
          </w:tcPr>
          <w:p w14:paraId="7BD5D9A8" w14:textId="597AB0CB" w:rsidR="00915C6A" w:rsidRPr="0012557E" w:rsidRDefault="00915C6A" w:rsidP="00111FE9">
            <w:pPr>
              <w:suppressLineNumbers/>
              <w:suppressAutoHyphens/>
              <w:jc w:val="center"/>
              <w:rPr>
                <w:rFonts w:ascii="Marianne" w:eastAsia="SimSun" w:hAnsi="Marianne" w:cs="Mangal"/>
                <w:color w:val="00B0F0"/>
                <w:kern w:val="2"/>
                <w:sz w:val="18"/>
                <w:szCs w:val="20"/>
                <w:lang w:val="fr-FR" w:eastAsia="zh-CN" w:bidi="hi-IN"/>
              </w:rPr>
            </w:pPr>
            <w:r>
              <w:rPr>
                <w:rFonts w:ascii="Marianne" w:eastAsia="SimSun" w:hAnsi="Marianne" w:cs="Mangal"/>
                <w:color w:val="00B0F0"/>
                <w:kern w:val="2"/>
                <w:sz w:val="18"/>
                <w:szCs w:val="20"/>
                <w:lang w:val="fr-FR" w:eastAsia="zh-CN" w:bidi="hi-IN"/>
              </w:rPr>
              <w:t>Gain de quatre classes ou plus</w:t>
            </w:r>
          </w:p>
        </w:tc>
        <w:tc>
          <w:tcPr>
            <w:tcW w:w="704" w:type="pct"/>
            <w:shd w:val="clear" w:color="auto" w:fill="auto"/>
            <w:vAlign w:val="center"/>
          </w:tcPr>
          <w:p w14:paraId="560BEC81" w14:textId="77777777" w:rsidR="00915C6A" w:rsidRPr="0012557E" w:rsidRDefault="00915C6A" w:rsidP="008E390C">
            <w:pPr>
              <w:suppressAutoHyphens/>
              <w:autoSpaceDN w:val="0"/>
              <w:jc w:val="center"/>
              <w:textAlignment w:val="baseline"/>
              <w:rPr>
                <w:rFonts w:ascii="Marianne" w:eastAsia="SimSun" w:hAnsi="Marianne" w:cs="Mangal"/>
                <w:color w:val="00B0F0"/>
                <w:kern w:val="3"/>
                <w:sz w:val="18"/>
                <w:szCs w:val="20"/>
                <w:lang w:val="fr-FR" w:eastAsia="zh-CN" w:bidi="hi-IN"/>
              </w:rPr>
            </w:pPr>
            <w:r w:rsidRPr="0012557E">
              <w:rPr>
                <w:rFonts w:ascii="Marianne" w:eastAsia="SimSun" w:hAnsi="Marianne" w:cs="Mangal"/>
                <w:color w:val="00B0F0"/>
                <w:kern w:val="3"/>
                <w:sz w:val="18"/>
                <w:szCs w:val="20"/>
                <w:lang w:val="fr-FR" w:eastAsia="zh-CN" w:bidi="hi-IN"/>
              </w:rPr>
              <w:t>70</w:t>
            </w:r>
            <w:r w:rsidRPr="0012557E">
              <w:rPr>
                <w:rFonts w:ascii="Courier New" w:eastAsia="SimSun" w:hAnsi="Courier New" w:cs="Courier New"/>
                <w:color w:val="00B0F0"/>
                <w:kern w:val="3"/>
                <w:sz w:val="18"/>
                <w:szCs w:val="20"/>
                <w:lang w:val="fr-FR" w:eastAsia="zh-CN" w:bidi="hi-IN"/>
              </w:rPr>
              <w:t> </w:t>
            </w:r>
            <w:r w:rsidRPr="0012557E">
              <w:rPr>
                <w:rFonts w:ascii="Marianne" w:eastAsia="SimSun" w:hAnsi="Marianne" w:cs="Mangal"/>
                <w:color w:val="00B0F0"/>
                <w:kern w:val="3"/>
                <w:sz w:val="18"/>
                <w:szCs w:val="20"/>
                <w:lang w:val="fr-FR" w:eastAsia="zh-CN" w:bidi="hi-IN"/>
              </w:rPr>
              <w:t xml:space="preserve">000 </w:t>
            </w:r>
            <w:r w:rsidRPr="0012557E">
              <w:rPr>
                <w:rFonts w:ascii="Marianne" w:eastAsia="SimSun" w:hAnsi="Marianne" w:cs="Marianne"/>
                <w:color w:val="00B0F0"/>
                <w:kern w:val="3"/>
                <w:sz w:val="18"/>
                <w:szCs w:val="20"/>
                <w:lang w:val="fr-FR" w:eastAsia="zh-CN" w:bidi="hi-IN"/>
              </w:rPr>
              <w:t>€</w:t>
            </w:r>
          </w:p>
        </w:tc>
        <w:tc>
          <w:tcPr>
            <w:tcW w:w="519" w:type="pct"/>
            <w:shd w:val="clear" w:color="auto" w:fill="auto"/>
            <w:vAlign w:val="center"/>
          </w:tcPr>
          <w:p w14:paraId="227CEF0D" w14:textId="77777777" w:rsidR="00915C6A" w:rsidRPr="0012557E" w:rsidRDefault="00915C6A" w:rsidP="00111FE9">
            <w:pPr>
              <w:suppressAutoHyphens/>
              <w:autoSpaceDN w:val="0"/>
              <w:textAlignment w:val="baseline"/>
              <w:rPr>
                <w:rFonts w:ascii="Marianne" w:eastAsia="SimSun" w:hAnsi="Marianne" w:cs="Mangal"/>
                <w:color w:val="00B0F0"/>
                <w:kern w:val="3"/>
                <w:sz w:val="18"/>
                <w:szCs w:val="20"/>
                <w:lang w:val="fr-FR" w:eastAsia="zh-CN" w:bidi="hi-IN"/>
              </w:rPr>
            </w:pPr>
          </w:p>
        </w:tc>
        <w:tc>
          <w:tcPr>
            <w:tcW w:w="816" w:type="pct"/>
            <w:vMerge/>
            <w:shd w:val="clear" w:color="auto" w:fill="auto"/>
            <w:vAlign w:val="center"/>
          </w:tcPr>
          <w:p w14:paraId="2DEB8590" w14:textId="2F02836E"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693" w:type="pct"/>
            <w:vMerge/>
            <w:tcBorders>
              <w:bottom w:val="single" w:sz="4" w:space="0" w:color="auto"/>
            </w:tcBorders>
            <w:shd w:val="clear" w:color="auto" w:fill="auto"/>
            <w:vAlign w:val="center"/>
          </w:tcPr>
          <w:p w14:paraId="3F6FB5DC" w14:textId="77777777"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3" w:type="pct"/>
            <w:shd w:val="clear" w:color="auto" w:fill="auto"/>
            <w:vAlign w:val="center"/>
          </w:tcPr>
          <w:p w14:paraId="3BA09CE0" w14:textId="77777777" w:rsidR="00915C6A" w:rsidRPr="0012557E" w:rsidRDefault="00915C6A"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r w:rsidR="0012557E" w:rsidRPr="00111FE9" w14:paraId="65A3C7C4" w14:textId="77777777" w:rsidTr="0012557E">
        <w:tc>
          <w:tcPr>
            <w:tcW w:w="1555" w:type="pct"/>
            <w:gridSpan w:val="3"/>
            <w:vMerge w:val="restart"/>
            <w:shd w:val="clear" w:color="auto" w:fill="auto"/>
            <w:vAlign w:val="center"/>
          </w:tcPr>
          <w:p w14:paraId="28E09638" w14:textId="77777777" w:rsidR="0012557E" w:rsidRPr="0012557E" w:rsidRDefault="0012557E" w:rsidP="00111FE9">
            <w:pPr>
              <w:suppressLineNumbers/>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Travaux d’accessibilité ou d’adaptation</w:t>
            </w:r>
          </w:p>
        </w:tc>
        <w:tc>
          <w:tcPr>
            <w:tcW w:w="704" w:type="pct"/>
            <w:vMerge w:val="restart"/>
            <w:shd w:val="clear" w:color="auto" w:fill="auto"/>
            <w:vAlign w:val="center"/>
          </w:tcPr>
          <w:p w14:paraId="4AEFBCC8" w14:textId="77777777" w:rsidR="0012557E" w:rsidRPr="0012557E" w:rsidRDefault="0012557E" w:rsidP="008E390C">
            <w:pPr>
              <w:suppressAutoHyphens/>
              <w:autoSpaceDN w:val="0"/>
              <w:jc w:val="center"/>
              <w:textAlignment w:val="baseline"/>
              <w:rPr>
                <w:rFonts w:ascii="Marianne" w:eastAsia="SimSun" w:hAnsi="Marianne" w:cs="Mangal"/>
                <w:color w:val="00B0F0"/>
                <w:kern w:val="3"/>
                <w:sz w:val="18"/>
                <w:szCs w:val="20"/>
                <w:lang w:val="fr-FR" w:eastAsia="zh-CN" w:bidi="hi-IN"/>
              </w:rPr>
            </w:pPr>
            <w:r w:rsidRPr="0012557E">
              <w:rPr>
                <w:rFonts w:ascii="Marianne" w:eastAsia="SimSun" w:hAnsi="Marianne" w:cs="Mangal"/>
                <w:color w:val="00B0F0"/>
                <w:kern w:val="3"/>
                <w:sz w:val="18"/>
                <w:szCs w:val="20"/>
                <w:lang w:val="fr-FR" w:eastAsia="zh-CN" w:bidi="hi-IN"/>
              </w:rPr>
              <w:t>22</w:t>
            </w:r>
            <w:r w:rsidRPr="0012557E">
              <w:rPr>
                <w:rFonts w:ascii="Courier New" w:eastAsia="SimSun" w:hAnsi="Courier New" w:cs="Courier New"/>
                <w:color w:val="00B0F0"/>
                <w:kern w:val="3"/>
                <w:sz w:val="18"/>
                <w:szCs w:val="20"/>
                <w:lang w:val="fr-FR" w:eastAsia="zh-CN" w:bidi="hi-IN"/>
              </w:rPr>
              <w:t> </w:t>
            </w:r>
            <w:r w:rsidRPr="0012557E">
              <w:rPr>
                <w:rFonts w:ascii="Marianne" w:eastAsia="SimSun" w:hAnsi="Marianne" w:cs="Mangal"/>
                <w:color w:val="00B0F0"/>
                <w:kern w:val="3"/>
                <w:sz w:val="18"/>
                <w:szCs w:val="20"/>
                <w:lang w:val="fr-FR" w:eastAsia="zh-CN" w:bidi="hi-IN"/>
              </w:rPr>
              <w:t xml:space="preserve">000 </w:t>
            </w:r>
            <w:r w:rsidRPr="0012557E">
              <w:rPr>
                <w:rFonts w:ascii="Marianne" w:eastAsia="SimSun" w:hAnsi="Marianne" w:cs="Marianne"/>
                <w:color w:val="00B0F0"/>
                <w:kern w:val="3"/>
                <w:sz w:val="18"/>
                <w:szCs w:val="20"/>
                <w:lang w:val="fr-FR" w:eastAsia="zh-CN" w:bidi="hi-IN"/>
              </w:rPr>
              <w:t>€</w:t>
            </w:r>
          </w:p>
        </w:tc>
        <w:tc>
          <w:tcPr>
            <w:tcW w:w="519" w:type="pct"/>
            <w:shd w:val="thinDiagStripe" w:color="auto" w:fill="auto"/>
            <w:vAlign w:val="center"/>
          </w:tcPr>
          <w:p w14:paraId="6A2A27B6" w14:textId="77777777" w:rsidR="0012557E" w:rsidRPr="0012557E" w:rsidRDefault="0012557E" w:rsidP="00111FE9">
            <w:pPr>
              <w:suppressAutoHyphens/>
              <w:autoSpaceDN w:val="0"/>
              <w:textAlignment w:val="baseline"/>
              <w:rPr>
                <w:rFonts w:ascii="Marianne" w:eastAsia="SimSun" w:hAnsi="Marianne" w:cs="Mangal"/>
                <w:color w:val="00B0F0"/>
                <w:kern w:val="3"/>
                <w:sz w:val="18"/>
                <w:szCs w:val="20"/>
                <w:lang w:val="fr-FR" w:eastAsia="zh-CN" w:bidi="hi-IN"/>
              </w:rPr>
            </w:pPr>
          </w:p>
        </w:tc>
        <w:tc>
          <w:tcPr>
            <w:tcW w:w="816" w:type="pct"/>
            <w:shd w:val="clear" w:color="auto" w:fill="auto"/>
            <w:vAlign w:val="center"/>
          </w:tcPr>
          <w:p w14:paraId="6E424FE6" w14:textId="10138384" w:rsidR="0012557E" w:rsidRPr="0012557E" w:rsidRDefault="0012557E"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70</w:t>
            </w:r>
            <w:r w:rsidR="00915C6A">
              <w:rPr>
                <w:rFonts w:ascii="Marianne" w:eastAsia="SimSun" w:hAnsi="Marianne" w:cs="Mangal"/>
                <w:color w:val="00B0F0"/>
                <w:kern w:val="2"/>
                <w:sz w:val="18"/>
                <w:szCs w:val="20"/>
                <w:lang w:val="fr-FR" w:eastAsia="zh-CN" w:bidi="hi-IN"/>
              </w:rPr>
              <w:t xml:space="preserve"> </w:t>
            </w:r>
            <w:r w:rsidRPr="0012557E">
              <w:rPr>
                <w:rFonts w:ascii="Marianne" w:eastAsia="SimSun" w:hAnsi="Marianne" w:cs="Mangal"/>
                <w:color w:val="00B0F0"/>
                <w:kern w:val="2"/>
                <w:sz w:val="18"/>
                <w:szCs w:val="20"/>
                <w:lang w:val="fr-FR" w:eastAsia="zh-CN" w:bidi="hi-IN"/>
              </w:rPr>
              <w:t>% très modestes</w:t>
            </w:r>
          </w:p>
        </w:tc>
        <w:tc>
          <w:tcPr>
            <w:tcW w:w="693" w:type="pct"/>
            <w:shd w:val="thinDiagStripe" w:color="auto" w:fill="auto"/>
            <w:vAlign w:val="center"/>
          </w:tcPr>
          <w:p w14:paraId="01002225" w14:textId="77777777" w:rsidR="0012557E" w:rsidRPr="0012557E" w:rsidRDefault="0012557E"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3" w:type="pct"/>
            <w:vMerge w:val="restart"/>
            <w:shd w:val="clear" w:color="auto" w:fill="auto"/>
            <w:vAlign w:val="center"/>
          </w:tcPr>
          <w:p w14:paraId="7D2A9504" w14:textId="06DAF543" w:rsidR="0012557E" w:rsidRPr="0012557E" w:rsidRDefault="0012557E"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Pas de majoration possible</w:t>
            </w:r>
          </w:p>
        </w:tc>
      </w:tr>
      <w:tr w:rsidR="0012557E" w:rsidRPr="00111FE9" w14:paraId="507772B8" w14:textId="77777777" w:rsidTr="0012557E">
        <w:tc>
          <w:tcPr>
            <w:tcW w:w="1555" w:type="pct"/>
            <w:gridSpan w:val="3"/>
            <w:vMerge/>
            <w:shd w:val="clear" w:color="auto" w:fill="auto"/>
            <w:vAlign w:val="center"/>
          </w:tcPr>
          <w:p w14:paraId="5733A59C" w14:textId="77777777" w:rsidR="0012557E" w:rsidRPr="0012557E" w:rsidRDefault="0012557E" w:rsidP="00111FE9">
            <w:pPr>
              <w:suppressLineNumbers/>
              <w:suppressAutoHyphens/>
              <w:jc w:val="center"/>
              <w:rPr>
                <w:rFonts w:ascii="Marianne" w:eastAsia="SimSun" w:hAnsi="Marianne" w:cs="Mangal"/>
                <w:color w:val="00B0F0"/>
                <w:kern w:val="2"/>
                <w:sz w:val="18"/>
                <w:szCs w:val="20"/>
                <w:lang w:val="fr-FR" w:eastAsia="zh-CN" w:bidi="hi-IN"/>
              </w:rPr>
            </w:pPr>
          </w:p>
        </w:tc>
        <w:tc>
          <w:tcPr>
            <w:tcW w:w="704" w:type="pct"/>
            <w:vMerge/>
            <w:shd w:val="clear" w:color="auto" w:fill="auto"/>
            <w:vAlign w:val="center"/>
          </w:tcPr>
          <w:p w14:paraId="736531BA" w14:textId="77777777" w:rsidR="0012557E" w:rsidRPr="0012557E" w:rsidRDefault="0012557E" w:rsidP="008E390C">
            <w:pPr>
              <w:suppressAutoHyphens/>
              <w:autoSpaceDN w:val="0"/>
              <w:jc w:val="center"/>
              <w:textAlignment w:val="baseline"/>
              <w:rPr>
                <w:rFonts w:ascii="Marianne" w:eastAsia="SimSun" w:hAnsi="Marianne" w:cs="Mangal"/>
                <w:color w:val="00B0F0"/>
                <w:kern w:val="3"/>
                <w:sz w:val="18"/>
                <w:szCs w:val="20"/>
                <w:lang w:val="fr-FR" w:eastAsia="zh-CN" w:bidi="hi-IN"/>
              </w:rPr>
            </w:pPr>
          </w:p>
        </w:tc>
        <w:tc>
          <w:tcPr>
            <w:tcW w:w="519" w:type="pct"/>
            <w:shd w:val="thinDiagStripe" w:color="auto" w:fill="auto"/>
            <w:vAlign w:val="center"/>
          </w:tcPr>
          <w:p w14:paraId="0C31A788" w14:textId="77777777" w:rsidR="0012557E" w:rsidRPr="0012557E" w:rsidRDefault="0012557E" w:rsidP="00111FE9">
            <w:pPr>
              <w:suppressAutoHyphens/>
              <w:autoSpaceDN w:val="0"/>
              <w:textAlignment w:val="baseline"/>
              <w:rPr>
                <w:rFonts w:ascii="Marianne" w:eastAsia="SimSun" w:hAnsi="Marianne" w:cs="Mangal"/>
                <w:color w:val="00B0F0"/>
                <w:kern w:val="3"/>
                <w:sz w:val="18"/>
                <w:szCs w:val="20"/>
                <w:lang w:val="fr-FR" w:eastAsia="zh-CN" w:bidi="hi-IN"/>
              </w:rPr>
            </w:pPr>
          </w:p>
        </w:tc>
        <w:tc>
          <w:tcPr>
            <w:tcW w:w="816" w:type="pct"/>
            <w:shd w:val="clear" w:color="auto" w:fill="auto"/>
            <w:vAlign w:val="center"/>
          </w:tcPr>
          <w:p w14:paraId="67F4C2BA" w14:textId="57A908E9" w:rsidR="0012557E" w:rsidRPr="0012557E" w:rsidRDefault="0012557E"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50</w:t>
            </w:r>
            <w:r w:rsidR="00915C6A">
              <w:rPr>
                <w:rFonts w:ascii="Marianne" w:eastAsia="SimSun" w:hAnsi="Marianne" w:cs="Mangal"/>
                <w:color w:val="00B0F0"/>
                <w:kern w:val="2"/>
                <w:sz w:val="18"/>
                <w:szCs w:val="20"/>
                <w:lang w:val="fr-FR" w:eastAsia="zh-CN" w:bidi="hi-IN"/>
              </w:rPr>
              <w:t xml:space="preserve"> </w:t>
            </w:r>
            <w:r w:rsidRPr="0012557E">
              <w:rPr>
                <w:rFonts w:ascii="Marianne" w:eastAsia="SimSun" w:hAnsi="Marianne" w:cs="Mangal"/>
                <w:color w:val="00B0F0"/>
                <w:kern w:val="2"/>
                <w:sz w:val="18"/>
                <w:szCs w:val="20"/>
                <w:lang w:val="fr-FR" w:eastAsia="zh-CN" w:bidi="hi-IN"/>
              </w:rPr>
              <w:t>% modestes</w:t>
            </w:r>
          </w:p>
        </w:tc>
        <w:tc>
          <w:tcPr>
            <w:tcW w:w="693" w:type="pct"/>
            <w:shd w:val="thinDiagStripe" w:color="auto" w:fill="auto"/>
            <w:vAlign w:val="center"/>
          </w:tcPr>
          <w:p w14:paraId="33DF4DDC" w14:textId="77777777" w:rsidR="0012557E" w:rsidRPr="0012557E" w:rsidRDefault="0012557E"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3" w:type="pct"/>
            <w:vMerge/>
            <w:shd w:val="clear" w:color="auto" w:fill="auto"/>
            <w:vAlign w:val="center"/>
          </w:tcPr>
          <w:p w14:paraId="18BAC72B" w14:textId="77777777" w:rsidR="0012557E" w:rsidRPr="0012557E" w:rsidRDefault="0012557E"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r w:rsidR="008E390C" w:rsidRPr="00111FE9" w14:paraId="0F649019" w14:textId="77777777" w:rsidTr="008E390C">
        <w:tc>
          <w:tcPr>
            <w:tcW w:w="1555" w:type="pct"/>
            <w:gridSpan w:val="3"/>
            <w:vMerge w:val="restart"/>
            <w:shd w:val="clear" w:color="auto" w:fill="auto"/>
            <w:vAlign w:val="center"/>
          </w:tcPr>
          <w:p w14:paraId="1178DC3B" w14:textId="77777777" w:rsidR="008E390C" w:rsidRPr="0012557E" w:rsidRDefault="008E390C" w:rsidP="00111FE9">
            <w:pPr>
              <w:suppressLineNumbers/>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Autres travaux</w:t>
            </w:r>
          </w:p>
        </w:tc>
        <w:tc>
          <w:tcPr>
            <w:tcW w:w="704" w:type="pct"/>
            <w:vMerge w:val="restart"/>
            <w:shd w:val="clear" w:color="auto" w:fill="auto"/>
            <w:vAlign w:val="center"/>
          </w:tcPr>
          <w:p w14:paraId="7A3BA81B" w14:textId="77777777" w:rsidR="008E390C" w:rsidRPr="0012557E" w:rsidRDefault="008E390C" w:rsidP="008E390C">
            <w:pPr>
              <w:suppressAutoHyphens/>
              <w:autoSpaceDN w:val="0"/>
              <w:jc w:val="center"/>
              <w:textAlignment w:val="baseline"/>
              <w:rPr>
                <w:rFonts w:ascii="Marianne" w:eastAsia="SimSun" w:hAnsi="Marianne" w:cs="Mangal"/>
                <w:color w:val="00B0F0"/>
                <w:kern w:val="3"/>
                <w:sz w:val="18"/>
                <w:szCs w:val="20"/>
                <w:lang w:val="fr-FR" w:eastAsia="zh-CN" w:bidi="hi-IN"/>
              </w:rPr>
            </w:pPr>
            <w:r w:rsidRPr="0012557E">
              <w:rPr>
                <w:rFonts w:ascii="Marianne" w:eastAsia="SimSun" w:hAnsi="Marianne" w:cs="Mangal"/>
                <w:color w:val="00B0F0"/>
                <w:kern w:val="3"/>
                <w:sz w:val="18"/>
                <w:szCs w:val="20"/>
                <w:lang w:val="fr-FR" w:eastAsia="zh-CN" w:bidi="hi-IN"/>
              </w:rPr>
              <w:t>20 000 €</w:t>
            </w:r>
          </w:p>
        </w:tc>
        <w:tc>
          <w:tcPr>
            <w:tcW w:w="519" w:type="pct"/>
            <w:vMerge w:val="restart"/>
            <w:shd w:val="clear" w:color="auto" w:fill="auto"/>
            <w:vAlign w:val="center"/>
          </w:tcPr>
          <w:p w14:paraId="64A57FAD" w14:textId="2F055286" w:rsidR="008E390C" w:rsidRPr="0012557E" w:rsidRDefault="008E390C" w:rsidP="00111FE9">
            <w:pPr>
              <w:suppressAutoHyphens/>
              <w:autoSpaceDN w:val="0"/>
              <w:textAlignment w:val="baseline"/>
              <w:rPr>
                <w:rFonts w:ascii="Marianne" w:eastAsia="SimSun" w:hAnsi="Marianne" w:cs="Mangal"/>
                <w:color w:val="00B0F0"/>
                <w:kern w:val="3"/>
                <w:sz w:val="18"/>
                <w:szCs w:val="20"/>
                <w:lang w:val="fr-FR" w:eastAsia="zh-CN" w:bidi="hi-IN"/>
              </w:rPr>
            </w:pPr>
          </w:p>
        </w:tc>
        <w:tc>
          <w:tcPr>
            <w:tcW w:w="816" w:type="pct"/>
            <w:shd w:val="clear" w:color="auto" w:fill="auto"/>
            <w:vAlign w:val="center"/>
          </w:tcPr>
          <w:p w14:paraId="3C1FEB30" w14:textId="0AC7C810" w:rsidR="008E390C" w:rsidRPr="0012557E" w:rsidRDefault="008E390C"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35</w:t>
            </w:r>
            <w:r w:rsidR="00915C6A">
              <w:rPr>
                <w:rFonts w:ascii="Marianne" w:eastAsia="SimSun" w:hAnsi="Marianne" w:cs="Mangal"/>
                <w:color w:val="00B0F0"/>
                <w:kern w:val="2"/>
                <w:sz w:val="18"/>
                <w:szCs w:val="20"/>
                <w:lang w:val="fr-FR" w:eastAsia="zh-CN" w:bidi="hi-IN"/>
              </w:rPr>
              <w:t xml:space="preserve"> </w:t>
            </w:r>
            <w:r w:rsidRPr="0012557E">
              <w:rPr>
                <w:rFonts w:ascii="Marianne" w:eastAsia="SimSun" w:hAnsi="Marianne" w:cs="Mangal"/>
                <w:color w:val="00B0F0"/>
                <w:kern w:val="2"/>
                <w:sz w:val="18"/>
                <w:szCs w:val="20"/>
                <w:lang w:val="fr-FR" w:eastAsia="zh-CN" w:bidi="hi-IN"/>
              </w:rPr>
              <w:t>% très modestes</w:t>
            </w:r>
          </w:p>
        </w:tc>
        <w:tc>
          <w:tcPr>
            <w:tcW w:w="693" w:type="pct"/>
            <w:shd w:val="clear" w:color="auto" w:fill="auto"/>
            <w:vAlign w:val="center"/>
          </w:tcPr>
          <w:p w14:paraId="2F8E5406" w14:textId="77777777" w:rsidR="008E390C" w:rsidRPr="0012557E" w:rsidRDefault="008E390C"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3" w:type="pct"/>
            <w:shd w:val="clear" w:color="auto" w:fill="auto"/>
            <w:vAlign w:val="center"/>
          </w:tcPr>
          <w:p w14:paraId="023A3DE1" w14:textId="77777777" w:rsidR="008E390C" w:rsidRPr="0012557E" w:rsidRDefault="008E390C"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r w:rsidR="008E390C" w:rsidRPr="00111FE9" w14:paraId="3B122F67" w14:textId="77777777" w:rsidTr="008E390C">
        <w:tc>
          <w:tcPr>
            <w:tcW w:w="1555" w:type="pct"/>
            <w:gridSpan w:val="3"/>
            <w:vMerge/>
            <w:shd w:val="clear" w:color="auto" w:fill="auto"/>
            <w:vAlign w:val="center"/>
          </w:tcPr>
          <w:p w14:paraId="1FF8BAC5" w14:textId="77777777" w:rsidR="008E390C" w:rsidRPr="0012557E" w:rsidRDefault="008E390C" w:rsidP="00111FE9">
            <w:pPr>
              <w:suppressLineNumbers/>
              <w:suppressAutoHyphens/>
              <w:jc w:val="center"/>
              <w:rPr>
                <w:rFonts w:ascii="Marianne" w:eastAsia="SimSun" w:hAnsi="Marianne" w:cs="Mangal"/>
                <w:color w:val="00B0F0"/>
                <w:kern w:val="2"/>
                <w:sz w:val="18"/>
                <w:szCs w:val="20"/>
                <w:lang w:val="fr-FR" w:eastAsia="zh-CN" w:bidi="hi-IN"/>
              </w:rPr>
            </w:pPr>
          </w:p>
        </w:tc>
        <w:tc>
          <w:tcPr>
            <w:tcW w:w="704" w:type="pct"/>
            <w:vMerge/>
            <w:shd w:val="clear" w:color="auto" w:fill="auto"/>
            <w:vAlign w:val="center"/>
          </w:tcPr>
          <w:p w14:paraId="4FC40BCB" w14:textId="77777777" w:rsidR="008E390C" w:rsidRPr="0012557E" w:rsidRDefault="008E390C" w:rsidP="00111FE9">
            <w:pPr>
              <w:suppressAutoHyphens/>
              <w:autoSpaceDN w:val="0"/>
              <w:textAlignment w:val="baseline"/>
              <w:rPr>
                <w:rFonts w:ascii="Marianne" w:eastAsia="SimSun" w:hAnsi="Marianne" w:cs="Mangal"/>
                <w:color w:val="00B0F0"/>
                <w:kern w:val="3"/>
                <w:sz w:val="18"/>
                <w:szCs w:val="20"/>
                <w:lang w:val="fr-FR" w:eastAsia="zh-CN" w:bidi="hi-IN"/>
              </w:rPr>
            </w:pPr>
          </w:p>
        </w:tc>
        <w:tc>
          <w:tcPr>
            <w:tcW w:w="519" w:type="pct"/>
            <w:vMerge/>
            <w:shd w:val="clear" w:color="auto" w:fill="auto"/>
            <w:vAlign w:val="center"/>
          </w:tcPr>
          <w:p w14:paraId="2421DE13" w14:textId="7F1124F7" w:rsidR="008E390C" w:rsidRPr="0012557E" w:rsidRDefault="008E390C" w:rsidP="00111FE9">
            <w:pPr>
              <w:suppressAutoHyphens/>
              <w:autoSpaceDN w:val="0"/>
              <w:textAlignment w:val="baseline"/>
              <w:rPr>
                <w:rFonts w:ascii="Marianne" w:eastAsia="SimSun" w:hAnsi="Marianne" w:cs="Mangal"/>
                <w:color w:val="00B0F0"/>
                <w:kern w:val="3"/>
                <w:sz w:val="18"/>
                <w:szCs w:val="20"/>
                <w:lang w:val="fr-FR" w:eastAsia="zh-CN" w:bidi="hi-IN"/>
              </w:rPr>
            </w:pPr>
          </w:p>
        </w:tc>
        <w:tc>
          <w:tcPr>
            <w:tcW w:w="816" w:type="pct"/>
            <w:shd w:val="clear" w:color="auto" w:fill="auto"/>
            <w:vAlign w:val="center"/>
          </w:tcPr>
          <w:p w14:paraId="425155D2" w14:textId="2D52B321" w:rsidR="008E390C" w:rsidRPr="0012557E" w:rsidRDefault="008E390C"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12557E">
              <w:rPr>
                <w:rFonts w:ascii="Marianne" w:eastAsia="SimSun" w:hAnsi="Marianne" w:cs="Mangal"/>
                <w:color w:val="00B0F0"/>
                <w:kern w:val="2"/>
                <w:sz w:val="18"/>
                <w:szCs w:val="20"/>
                <w:lang w:val="fr-FR" w:eastAsia="zh-CN" w:bidi="hi-IN"/>
              </w:rPr>
              <w:t>20</w:t>
            </w:r>
            <w:r w:rsidR="00915C6A">
              <w:rPr>
                <w:rFonts w:ascii="Marianne" w:eastAsia="SimSun" w:hAnsi="Marianne" w:cs="Mangal"/>
                <w:color w:val="00B0F0"/>
                <w:kern w:val="2"/>
                <w:sz w:val="18"/>
                <w:szCs w:val="20"/>
                <w:lang w:val="fr-FR" w:eastAsia="zh-CN" w:bidi="hi-IN"/>
              </w:rPr>
              <w:t xml:space="preserve"> </w:t>
            </w:r>
            <w:bookmarkStart w:id="2" w:name="_GoBack"/>
            <w:bookmarkEnd w:id="2"/>
            <w:r w:rsidRPr="0012557E">
              <w:rPr>
                <w:rFonts w:ascii="Marianne" w:eastAsia="SimSun" w:hAnsi="Marianne" w:cs="Mangal"/>
                <w:color w:val="00B0F0"/>
                <w:kern w:val="2"/>
                <w:sz w:val="18"/>
                <w:szCs w:val="20"/>
                <w:lang w:val="fr-FR" w:eastAsia="zh-CN" w:bidi="hi-IN"/>
              </w:rPr>
              <w:t>% modestes</w:t>
            </w:r>
          </w:p>
        </w:tc>
        <w:tc>
          <w:tcPr>
            <w:tcW w:w="693" w:type="pct"/>
            <w:shd w:val="clear" w:color="auto" w:fill="auto"/>
            <w:vAlign w:val="center"/>
          </w:tcPr>
          <w:p w14:paraId="455627BD" w14:textId="77777777" w:rsidR="008E390C" w:rsidRPr="0012557E" w:rsidRDefault="008E390C"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3" w:type="pct"/>
            <w:shd w:val="clear" w:color="auto" w:fill="auto"/>
            <w:vAlign w:val="center"/>
          </w:tcPr>
          <w:p w14:paraId="153F5E52" w14:textId="77777777" w:rsidR="008E390C" w:rsidRPr="0012557E" w:rsidRDefault="008E390C" w:rsidP="00111FE9">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bl>
    <w:p w14:paraId="0934500D" w14:textId="77777777" w:rsidR="00635BE6" w:rsidRDefault="00635BE6" w:rsidP="00635BE6">
      <w:pPr>
        <w:spacing w:after="503" w:line="20" w:lineRule="exact"/>
        <w:rPr>
          <w:rFonts w:ascii="Marianne" w:hAnsi="Marianne"/>
        </w:rPr>
      </w:pPr>
    </w:p>
    <w:p w14:paraId="36EFAB56" w14:textId="77777777" w:rsidR="00635BE6" w:rsidRDefault="00635BE6" w:rsidP="00635BE6">
      <w:pPr>
        <w:spacing w:after="503" w:line="20" w:lineRule="exact"/>
        <w:rPr>
          <w:rFonts w:ascii="Marianne" w:hAnsi="Marianne"/>
        </w:rPr>
      </w:pPr>
    </w:p>
    <w:p w14:paraId="238CC6F4" w14:textId="77777777" w:rsidR="00635BE6" w:rsidRDefault="00635BE6" w:rsidP="00635BE6">
      <w:pPr>
        <w:spacing w:after="503" w:line="20" w:lineRule="exact"/>
        <w:rPr>
          <w:rFonts w:ascii="Marianne" w:hAnsi="Marianne"/>
        </w:rPr>
      </w:pPr>
    </w:p>
    <w:p w14:paraId="6AB947C5" w14:textId="77777777" w:rsidR="00635BE6" w:rsidRDefault="00635BE6" w:rsidP="00635BE6">
      <w:pPr>
        <w:spacing w:after="503" w:line="20" w:lineRule="exact"/>
        <w:rPr>
          <w:rFonts w:ascii="Marianne" w:hAnsi="Marianne"/>
        </w:rPr>
      </w:pPr>
    </w:p>
    <w:p w14:paraId="61033532" w14:textId="77777777" w:rsidR="00635BE6" w:rsidRDefault="00635BE6" w:rsidP="00635BE6">
      <w:pPr>
        <w:spacing w:after="503" w:line="20" w:lineRule="exact"/>
        <w:rPr>
          <w:rFonts w:ascii="Marianne" w:hAnsi="Marianne"/>
        </w:rPr>
      </w:pPr>
    </w:p>
    <w:p w14:paraId="531C96D4" w14:textId="77777777" w:rsidR="00635BE6" w:rsidRDefault="00635BE6" w:rsidP="00635BE6">
      <w:pPr>
        <w:spacing w:after="503" w:line="20" w:lineRule="exact"/>
        <w:rPr>
          <w:rFonts w:ascii="Marianne" w:hAnsi="Marianne"/>
        </w:rPr>
      </w:pPr>
    </w:p>
    <w:p w14:paraId="1572EABE" w14:textId="37BFF0E4" w:rsidR="00635BE6" w:rsidRDefault="00635BE6" w:rsidP="0084720F">
      <w:pPr>
        <w:tabs>
          <w:tab w:val="left" w:pos="2621"/>
        </w:tabs>
        <w:spacing w:after="503" w:line="20" w:lineRule="exact"/>
        <w:rPr>
          <w:rFonts w:ascii="Marianne" w:hAnsi="Marianne"/>
        </w:rPr>
      </w:pPr>
    </w:p>
    <w:p w14:paraId="74A439CF" w14:textId="77777777" w:rsidR="00635BE6" w:rsidRPr="00AA3887" w:rsidRDefault="00635BE6" w:rsidP="00635BE6">
      <w:pPr>
        <w:spacing w:after="503" w:line="20" w:lineRule="exact"/>
        <w:rPr>
          <w:rFonts w:ascii="Marianne" w:hAnsi="Marianne"/>
        </w:rPr>
      </w:pPr>
    </w:p>
    <w:tbl>
      <w:tblPr>
        <w:tblW w:w="0" w:type="auto"/>
        <w:tblInd w:w="38" w:type="dxa"/>
        <w:tblLayout w:type="fixed"/>
        <w:tblCellMar>
          <w:left w:w="0" w:type="dxa"/>
          <w:right w:w="0" w:type="dxa"/>
        </w:tblCellMar>
        <w:tblLook w:val="04A0" w:firstRow="1" w:lastRow="0" w:firstColumn="1" w:lastColumn="0" w:noHBand="0" w:noVBand="1"/>
      </w:tblPr>
      <w:tblGrid>
        <w:gridCol w:w="2683"/>
        <w:gridCol w:w="1373"/>
        <w:gridCol w:w="1339"/>
        <w:gridCol w:w="1176"/>
        <w:gridCol w:w="1013"/>
        <w:gridCol w:w="1478"/>
      </w:tblGrid>
      <w:tr w:rsidR="00635BE6" w:rsidRPr="0012557E" w14:paraId="5E1A04F0" w14:textId="77777777" w:rsidTr="00D03575">
        <w:trPr>
          <w:trHeight w:hRule="exact" w:val="499"/>
        </w:trPr>
        <w:tc>
          <w:tcPr>
            <w:tcW w:w="9062" w:type="dxa"/>
            <w:gridSpan w:val="6"/>
            <w:tcBorders>
              <w:top w:val="single" w:sz="2" w:space="0" w:color="000000"/>
              <w:left w:val="single" w:sz="2" w:space="0" w:color="000000"/>
              <w:bottom w:val="single" w:sz="2" w:space="0" w:color="000000"/>
              <w:right w:val="single" w:sz="2" w:space="0" w:color="000000"/>
            </w:tcBorders>
            <w:shd w:val="clear" w:color="CCCCCC" w:fill="CCCCCC"/>
            <w:vAlign w:val="center"/>
          </w:tcPr>
          <w:p w14:paraId="5B4AC2A4" w14:textId="77777777" w:rsidR="00635BE6" w:rsidRPr="0012557E" w:rsidRDefault="00635BE6" w:rsidP="00D03575">
            <w:pPr>
              <w:spacing w:before="159" w:after="126" w:line="209" w:lineRule="exact"/>
              <w:jc w:val="center"/>
              <w:textAlignment w:val="baseline"/>
              <w:rPr>
                <w:rFonts w:ascii="Marianne" w:eastAsia="Arial Narrow" w:hAnsi="Marianne"/>
                <w:b/>
                <w:color w:val="000000"/>
                <w:sz w:val="18"/>
                <w:lang w:val="fr-FR"/>
              </w:rPr>
            </w:pPr>
            <w:r w:rsidRPr="0012557E">
              <w:rPr>
                <w:rFonts w:ascii="Marianne" w:eastAsia="Arial Narrow" w:hAnsi="Marianne"/>
                <w:b/>
                <w:color w:val="000000"/>
                <w:sz w:val="18"/>
                <w:lang w:val="fr-FR"/>
              </w:rPr>
              <w:lastRenderedPageBreak/>
              <w:t>Propriétaires bailleurs</w:t>
            </w:r>
          </w:p>
        </w:tc>
      </w:tr>
      <w:tr w:rsidR="00635BE6" w:rsidRPr="0012557E" w14:paraId="6F1A51E2" w14:textId="77777777" w:rsidTr="00D03575">
        <w:trPr>
          <w:trHeight w:hRule="exact" w:val="255"/>
        </w:trPr>
        <w:tc>
          <w:tcPr>
            <w:tcW w:w="2683" w:type="dxa"/>
            <w:tcBorders>
              <w:top w:val="single" w:sz="2" w:space="0" w:color="000000"/>
              <w:left w:val="single" w:sz="2" w:space="0" w:color="000000"/>
              <w:bottom w:val="single" w:sz="2" w:space="0" w:color="000000"/>
              <w:right w:val="single" w:sz="2" w:space="0" w:color="000000"/>
            </w:tcBorders>
          </w:tcPr>
          <w:p w14:paraId="273C5297" w14:textId="77777777" w:rsidR="00635BE6" w:rsidRPr="0012557E" w:rsidRDefault="00635BE6" w:rsidP="00D03575">
            <w:pPr>
              <w:textAlignment w:val="baseline"/>
              <w:rPr>
                <w:rFonts w:ascii="Marianne" w:eastAsia="Arial Narrow" w:hAnsi="Marianne"/>
                <w:color w:val="000000"/>
                <w:sz w:val="18"/>
                <w:lang w:val="fr-FR"/>
              </w:rPr>
            </w:pPr>
          </w:p>
        </w:tc>
        <w:tc>
          <w:tcPr>
            <w:tcW w:w="1373" w:type="dxa"/>
            <w:tcBorders>
              <w:top w:val="single" w:sz="2" w:space="0" w:color="000000"/>
              <w:left w:val="single" w:sz="2" w:space="0" w:color="000000"/>
              <w:bottom w:val="single" w:sz="2" w:space="0" w:color="000000"/>
              <w:right w:val="single" w:sz="2" w:space="0" w:color="000000"/>
            </w:tcBorders>
            <w:vAlign w:val="center"/>
          </w:tcPr>
          <w:p w14:paraId="503937CE" w14:textId="77777777" w:rsidR="00635BE6" w:rsidRPr="0012557E" w:rsidRDefault="00635BE6" w:rsidP="00D03575">
            <w:pPr>
              <w:spacing w:after="9"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Plafond national</w:t>
            </w:r>
          </w:p>
        </w:tc>
        <w:tc>
          <w:tcPr>
            <w:tcW w:w="1339" w:type="dxa"/>
            <w:tcBorders>
              <w:top w:val="single" w:sz="2" w:space="0" w:color="000000"/>
              <w:left w:val="single" w:sz="2" w:space="0" w:color="000000"/>
              <w:bottom w:val="single" w:sz="2" w:space="0" w:color="000000"/>
              <w:right w:val="single" w:sz="2" w:space="0" w:color="000000"/>
            </w:tcBorders>
            <w:vAlign w:val="center"/>
          </w:tcPr>
          <w:p w14:paraId="3E1EC895" w14:textId="77777777" w:rsidR="00635BE6" w:rsidRPr="0012557E" w:rsidRDefault="00635BE6" w:rsidP="00D03575">
            <w:pPr>
              <w:spacing w:after="9"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Plafond adapté</w:t>
            </w:r>
          </w:p>
        </w:tc>
        <w:tc>
          <w:tcPr>
            <w:tcW w:w="1176" w:type="dxa"/>
            <w:tcBorders>
              <w:top w:val="single" w:sz="2" w:space="0" w:color="000000"/>
              <w:left w:val="single" w:sz="2" w:space="0" w:color="000000"/>
              <w:bottom w:val="single" w:sz="2" w:space="0" w:color="000000"/>
              <w:right w:val="single" w:sz="2" w:space="0" w:color="000000"/>
            </w:tcBorders>
            <w:vAlign w:val="center"/>
          </w:tcPr>
          <w:p w14:paraId="3E01C170" w14:textId="77777777" w:rsidR="00635BE6" w:rsidRPr="0012557E" w:rsidRDefault="00635BE6" w:rsidP="00D03575">
            <w:pPr>
              <w:spacing w:after="9"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Taux national</w:t>
            </w:r>
          </w:p>
        </w:tc>
        <w:tc>
          <w:tcPr>
            <w:tcW w:w="1013" w:type="dxa"/>
            <w:tcBorders>
              <w:top w:val="single" w:sz="2" w:space="0" w:color="000000"/>
              <w:left w:val="single" w:sz="2" w:space="0" w:color="000000"/>
              <w:bottom w:val="single" w:sz="2" w:space="0" w:color="000000"/>
              <w:right w:val="single" w:sz="2" w:space="0" w:color="000000"/>
            </w:tcBorders>
            <w:vAlign w:val="center"/>
          </w:tcPr>
          <w:p w14:paraId="6466C033" w14:textId="77777777" w:rsidR="00635BE6" w:rsidRPr="0012557E" w:rsidRDefault="00635BE6" w:rsidP="00D03575">
            <w:pPr>
              <w:spacing w:after="9"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Taux adapté</w:t>
            </w:r>
          </w:p>
        </w:tc>
        <w:tc>
          <w:tcPr>
            <w:tcW w:w="1478" w:type="dxa"/>
            <w:tcBorders>
              <w:top w:val="single" w:sz="2" w:space="0" w:color="000000"/>
              <w:left w:val="single" w:sz="2" w:space="0" w:color="000000"/>
              <w:bottom w:val="single" w:sz="2" w:space="0" w:color="000000"/>
              <w:right w:val="single" w:sz="2" w:space="0" w:color="000000"/>
            </w:tcBorders>
            <w:vAlign w:val="center"/>
          </w:tcPr>
          <w:p w14:paraId="54E84E8D" w14:textId="77777777" w:rsidR="00635BE6" w:rsidRPr="0012557E" w:rsidRDefault="00635BE6" w:rsidP="00D03575">
            <w:pPr>
              <w:spacing w:after="9"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Observations</w:t>
            </w:r>
          </w:p>
        </w:tc>
      </w:tr>
      <w:tr w:rsidR="00635BE6" w:rsidRPr="0012557E" w14:paraId="302F74C8" w14:textId="77777777" w:rsidTr="00D03575">
        <w:trPr>
          <w:trHeight w:hRule="exact" w:val="1274"/>
        </w:trPr>
        <w:tc>
          <w:tcPr>
            <w:tcW w:w="2683" w:type="dxa"/>
            <w:tcBorders>
              <w:top w:val="single" w:sz="2" w:space="0" w:color="000000"/>
              <w:left w:val="single" w:sz="2" w:space="0" w:color="000000"/>
              <w:bottom w:val="single" w:sz="2" w:space="0" w:color="000000"/>
              <w:right w:val="single" w:sz="2" w:space="0" w:color="000000"/>
            </w:tcBorders>
          </w:tcPr>
          <w:p w14:paraId="5FC4430F" w14:textId="77777777" w:rsidR="00635BE6" w:rsidRPr="0012557E" w:rsidRDefault="00635BE6" w:rsidP="00D03575">
            <w:pPr>
              <w:spacing w:line="229" w:lineRule="exact"/>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 xml:space="preserve">Projet de travaux lourds pour </w:t>
            </w:r>
            <w:r w:rsidRPr="0012557E">
              <w:rPr>
                <w:rFonts w:ascii="Marianne" w:eastAsia="Arial Narrow" w:hAnsi="Marianne"/>
                <w:color w:val="000000"/>
                <w:sz w:val="18"/>
                <w:lang w:val="fr-FR"/>
              </w:rPr>
              <w:br/>
              <w:t xml:space="preserve">réhabiliter un logement indigne ou </w:t>
            </w:r>
            <w:r w:rsidRPr="0012557E">
              <w:rPr>
                <w:rFonts w:ascii="Marianne" w:eastAsia="Arial Narrow" w:hAnsi="Marianne"/>
                <w:color w:val="000000"/>
                <w:sz w:val="18"/>
                <w:lang w:val="fr-FR"/>
              </w:rPr>
              <w:br/>
              <w:t>très dégradé</w:t>
            </w:r>
          </w:p>
        </w:tc>
        <w:tc>
          <w:tcPr>
            <w:tcW w:w="1373" w:type="dxa"/>
            <w:tcBorders>
              <w:top w:val="single" w:sz="2" w:space="0" w:color="000000"/>
              <w:left w:val="single" w:sz="2" w:space="0" w:color="000000"/>
              <w:bottom w:val="single" w:sz="2" w:space="0" w:color="000000"/>
              <w:right w:val="single" w:sz="2" w:space="0" w:color="000000"/>
            </w:tcBorders>
            <w:vAlign w:val="center"/>
          </w:tcPr>
          <w:p w14:paraId="074D8F50" w14:textId="7FF5C519" w:rsidR="00635BE6" w:rsidRPr="0012557E" w:rsidRDefault="00635BE6" w:rsidP="0012557E">
            <w:pPr>
              <w:spacing w:before="234" w:after="225"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1 000 €</w:t>
            </w:r>
            <w:r w:rsidR="0012557E" w:rsidRPr="0012557E">
              <w:rPr>
                <w:rFonts w:ascii="Marianne" w:eastAsia="Arial Narrow" w:hAnsi="Marianne"/>
                <w:color w:val="000000"/>
                <w:sz w:val="18"/>
                <w:lang w:val="fr-FR"/>
              </w:rPr>
              <w:t xml:space="preserve"> HT/</w:t>
            </w:r>
            <w:r w:rsidRPr="0012557E">
              <w:rPr>
                <w:rFonts w:ascii="Marianne" w:eastAsia="Arial Narrow" w:hAnsi="Marianne"/>
                <w:color w:val="000000"/>
                <w:sz w:val="18"/>
                <w:lang w:val="fr-FR"/>
              </w:rPr>
              <w:t>m</w:t>
            </w:r>
            <w:r w:rsidRPr="0012557E">
              <w:rPr>
                <w:rFonts w:ascii="Marianne" w:eastAsia="Arial Narrow" w:hAnsi="Marianne"/>
                <w:color w:val="000000"/>
                <w:sz w:val="18"/>
                <w:vertAlign w:val="superscript"/>
                <w:lang w:val="fr-FR"/>
              </w:rPr>
              <w:t>2</w:t>
            </w:r>
          </w:p>
        </w:tc>
        <w:tc>
          <w:tcPr>
            <w:tcW w:w="1339" w:type="dxa"/>
            <w:tcBorders>
              <w:top w:val="single" w:sz="2" w:space="0" w:color="000000"/>
              <w:left w:val="single" w:sz="2" w:space="0" w:color="000000"/>
              <w:bottom w:val="single" w:sz="2" w:space="0" w:color="000000"/>
              <w:right w:val="single" w:sz="2" w:space="0" w:color="000000"/>
            </w:tcBorders>
          </w:tcPr>
          <w:p w14:paraId="457FA304" w14:textId="77777777" w:rsidR="00635BE6" w:rsidRPr="0012557E" w:rsidRDefault="00635BE6" w:rsidP="00D03575">
            <w:pPr>
              <w:textAlignment w:val="baseline"/>
              <w:rPr>
                <w:rFonts w:ascii="Marianne" w:eastAsia="Arial Narrow" w:hAnsi="Marianne"/>
                <w:color w:val="000000"/>
                <w:sz w:val="18"/>
                <w:lang w:val="fr-FR"/>
              </w:rPr>
            </w:pPr>
          </w:p>
        </w:tc>
        <w:tc>
          <w:tcPr>
            <w:tcW w:w="1176" w:type="dxa"/>
            <w:tcBorders>
              <w:top w:val="single" w:sz="2" w:space="0" w:color="000000"/>
              <w:left w:val="single" w:sz="2" w:space="0" w:color="000000"/>
              <w:bottom w:val="single" w:sz="2" w:space="0" w:color="000000"/>
              <w:right w:val="single" w:sz="2" w:space="0" w:color="000000"/>
            </w:tcBorders>
            <w:vAlign w:val="center"/>
          </w:tcPr>
          <w:p w14:paraId="4C9D97B6" w14:textId="77777777" w:rsidR="00635BE6" w:rsidRPr="0012557E" w:rsidRDefault="00635BE6" w:rsidP="00D03575">
            <w:pPr>
              <w:spacing w:before="234" w:after="225"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35%</w:t>
            </w:r>
          </w:p>
        </w:tc>
        <w:tc>
          <w:tcPr>
            <w:tcW w:w="1013" w:type="dxa"/>
            <w:tcBorders>
              <w:top w:val="single" w:sz="2" w:space="0" w:color="000000"/>
              <w:left w:val="single" w:sz="2" w:space="0" w:color="000000"/>
              <w:bottom w:val="single" w:sz="2" w:space="0" w:color="000000"/>
              <w:right w:val="single" w:sz="2" w:space="0" w:color="000000"/>
            </w:tcBorders>
          </w:tcPr>
          <w:p w14:paraId="54D1F0FD" w14:textId="77777777" w:rsidR="00635BE6" w:rsidRPr="0012557E" w:rsidRDefault="00635BE6" w:rsidP="00D03575">
            <w:pPr>
              <w:textAlignment w:val="baseline"/>
              <w:rPr>
                <w:rFonts w:ascii="Marianne" w:eastAsia="Arial Narrow" w:hAnsi="Marianne"/>
                <w:color w:val="000000"/>
                <w:sz w:val="18"/>
                <w:lang w:val="fr-FR"/>
              </w:rPr>
            </w:pPr>
          </w:p>
        </w:tc>
        <w:tc>
          <w:tcPr>
            <w:tcW w:w="1478" w:type="dxa"/>
            <w:tcBorders>
              <w:top w:val="single" w:sz="2" w:space="0" w:color="000000"/>
              <w:left w:val="single" w:sz="2" w:space="0" w:color="000000"/>
              <w:bottom w:val="single" w:sz="2" w:space="0" w:color="000000"/>
              <w:right w:val="single" w:sz="2" w:space="0" w:color="000000"/>
            </w:tcBorders>
          </w:tcPr>
          <w:p w14:paraId="15170BE1" w14:textId="77777777" w:rsidR="00635BE6" w:rsidRPr="0012557E" w:rsidRDefault="00635BE6" w:rsidP="00D03575">
            <w:pPr>
              <w:textAlignment w:val="baseline"/>
              <w:rPr>
                <w:rFonts w:ascii="Marianne" w:eastAsia="Arial Narrow" w:hAnsi="Marianne"/>
                <w:color w:val="000000"/>
                <w:sz w:val="18"/>
                <w:lang w:val="fr-FR"/>
              </w:rPr>
            </w:pPr>
          </w:p>
        </w:tc>
      </w:tr>
      <w:tr w:rsidR="00635BE6" w:rsidRPr="0012557E" w14:paraId="31BD1B14" w14:textId="77777777" w:rsidTr="00D03575">
        <w:trPr>
          <w:trHeight w:hRule="exact" w:val="840"/>
        </w:trPr>
        <w:tc>
          <w:tcPr>
            <w:tcW w:w="2683" w:type="dxa"/>
            <w:tcBorders>
              <w:top w:val="single" w:sz="2" w:space="0" w:color="000000"/>
              <w:left w:val="single" w:sz="2" w:space="0" w:color="000000"/>
              <w:bottom w:val="single" w:sz="2" w:space="0" w:color="000000"/>
              <w:right w:val="single" w:sz="2" w:space="0" w:color="000000"/>
            </w:tcBorders>
          </w:tcPr>
          <w:p w14:paraId="279FDF6B" w14:textId="77777777" w:rsidR="00635BE6" w:rsidRPr="0012557E" w:rsidRDefault="00635BE6" w:rsidP="00D03575">
            <w:pPr>
              <w:spacing w:line="227" w:lineRule="exact"/>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 xml:space="preserve">Travaux pour la sécurité et la </w:t>
            </w:r>
            <w:r w:rsidRPr="0012557E">
              <w:rPr>
                <w:rFonts w:ascii="Marianne" w:eastAsia="Arial Narrow" w:hAnsi="Marianne"/>
                <w:color w:val="000000"/>
                <w:sz w:val="18"/>
                <w:lang w:val="fr-FR"/>
              </w:rPr>
              <w:br/>
              <w:t>salubrité de l'habitat</w:t>
            </w:r>
          </w:p>
        </w:tc>
        <w:tc>
          <w:tcPr>
            <w:tcW w:w="1373" w:type="dxa"/>
            <w:vMerge w:val="restart"/>
            <w:tcBorders>
              <w:top w:val="single" w:sz="2" w:space="0" w:color="000000"/>
              <w:left w:val="single" w:sz="2" w:space="0" w:color="000000"/>
              <w:bottom w:val="single" w:sz="0" w:space="0" w:color="000000"/>
              <w:right w:val="single" w:sz="2" w:space="0" w:color="000000"/>
            </w:tcBorders>
          </w:tcPr>
          <w:p w14:paraId="3B4ADFA4" w14:textId="3EB53EB5" w:rsidR="00635BE6" w:rsidRPr="0012557E" w:rsidRDefault="00635BE6" w:rsidP="0012557E">
            <w:pPr>
              <w:spacing w:before="1084" w:after="1320"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750 €</w:t>
            </w:r>
            <w:r w:rsidR="008E390C">
              <w:rPr>
                <w:rFonts w:ascii="Marianne" w:eastAsia="Arial Narrow" w:hAnsi="Marianne"/>
                <w:color w:val="000000"/>
                <w:sz w:val="18"/>
                <w:lang w:val="fr-FR"/>
              </w:rPr>
              <w:t xml:space="preserve"> </w:t>
            </w:r>
            <w:r w:rsidR="0012557E" w:rsidRPr="0012557E">
              <w:rPr>
                <w:rFonts w:ascii="Marianne" w:eastAsia="Arial Narrow" w:hAnsi="Marianne"/>
                <w:color w:val="000000"/>
                <w:sz w:val="18"/>
                <w:lang w:val="fr-FR"/>
              </w:rPr>
              <w:t>HT/</w:t>
            </w:r>
            <w:r w:rsidRPr="0012557E">
              <w:rPr>
                <w:rFonts w:ascii="Marianne" w:eastAsia="Arial Narrow" w:hAnsi="Marianne"/>
                <w:color w:val="000000"/>
                <w:sz w:val="18"/>
                <w:lang w:val="fr-FR"/>
              </w:rPr>
              <w:t>m</w:t>
            </w:r>
            <w:r w:rsidRPr="0012557E">
              <w:rPr>
                <w:rFonts w:ascii="Marianne" w:eastAsia="Arial Narrow" w:hAnsi="Marianne"/>
                <w:color w:val="000000"/>
                <w:sz w:val="18"/>
                <w:vertAlign w:val="superscript"/>
                <w:lang w:val="fr-FR"/>
              </w:rPr>
              <w:t>2</w:t>
            </w:r>
          </w:p>
        </w:tc>
        <w:tc>
          <w:tcPr>
            <w:tcW w:w="1339" w:type="dxa"/>
            <w:vMerge w:val="restart"/>
            <w:tcBorders>
              <w:top w:val="single" w:sz="2" w:space="0" w:color="000000"/>
              <w:left w:val="single" w:sz="2" w:space="0" w:color="000000"/>
              <w:bottom w:val="single" w:sz="0" w:space="0" w:color="000000"/>
              <w:right w:val="single" w:sz="2" w:space="0" w:color="000000"/>
            </w:tcBorders>
          </w:tcPr>
          <w:p w14:paraId="42727344" w14:textId="77777777" w:rsidR="00635BE6" w:rsidRPr="0012557E" w:rsidRDefault="00635BE6" w:rsidP="00D03575">
            <w:pPr>
              <w:textAlignment w:val="baseline"/>
              <w:rPr>
                <w:rFonts w:ascii="Marianne" w:eastAsia="Arial Narrow" w:hAnsi="Marianne"/>
                <w:color w:val="000000"/>
                <w:sz w:val="18"/>
                <w:lang w:val="fr-FR"/>
              </w:rPr>
            </w:pPr>
          </w:p>
        </w:tc>
        <w:tc>
          <w:tcPr>
            <w:tcW w:w="1176" w:type="dxa"/>
            <w:tcBorders>
              <w:top w:val="single" w:sz="2" w:space="0" w:color="000000"/>
              <w:left w:val="single" w:sz="2" w:space="0" w:color="000000"/>
              <w:bottom w:val="single" w:sz="2" w:space="0" w:color="000000"/>
              <w:right w:val="single" w:sz="2" w:space="0" w:color="000000"/>
            </w:tcBorders>
            <w:vAlign w:val="center"/>
          </w:tcPr>
          <w:p w14:paraId="3BBCC5A1" w14:textId="77777777" w:rsidR="00635BE6" w:rsidRPr="0012557E" w:rsidRDefault="00635BE6" w:rsidP="00D03575">
            <w:pPr>
              <w:spacing w:before="124" w:after="105"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35%</w:t>
            </w:r>
          </w:p>
        </w:tc>
        <w:tc>
          <w:tcPr>
            <w:tcW w:w="1013" w:type="dxa"/>
            <w:tcBorders>
              <w:top w:val="single" w:sz="2" w:space="0" w:color="000000"/>
              <w:left w:val="single" w:sz="2" w:space="0" w:color="000000"/>
              <w:bottom w:val="single" w:sz="2" w:space="0" w:color="000000"/>
              <w:right w:val="single" w:sz="2" w:space="0" w:color="000000"/>
            </w:tcBorders>
          </w:tcPr>
          <w:p w14:paraId="53F687BB" w14:textId="77777777" w:rsidR="00635BE6" w:rsidRPr="0012557E" w:rsidRDefault="00635BE6" w:rsidP="00D03575">
            <w:pPr>
              <w:textAlignment w:val="baseline"/>
              <w:rPr>
                <w:rFonts w:ascii="Marianne" w:eastAsia="Arial Narrow" w:hAnsi="Marianne"/>
                <w:color w:val="000000"/>
                <w:sz w:val="18"/>
                <w:lang w:val="fr-FR"/>
              </w:rPr>
            </w:pPr>
          </w:p>
        </w:tc>
        <w:tc>
          <w:tcPr>
            <w:tcW w:w="1478" w:type="dxa"/>
            <w:tcBorders>
              <w:top w:val="single" w:sz="2" w:space="0" w:color="000000"/>
              <w:left w:val="single" w:sz="2" w:space="0" w:color="000000"/>
              <w:bottom w:val="single" w:sz="2" w:space="0" w:color="000000"/>
              <w:right w:val="single" w:sz="2" w:space="0" w:color="000000"/>
            </w:tcBorders>
          </w:tcPr>
          <w:p w14:paraId="33C1ED65" w14:textId="77777777" w:rsidR="00635BE6" w:rsidRPr="0012557E" w:rsidRDefault="00635BE6" w:rsidP="00D03575">
            <w:pPr>
              <w:textAlignment w:val="baseline"/>
              <w:rPr>
                <w:rFonts w:ascii="Marianne" w:eastAsia="Arial Narrow" w:hAnsi="Marianne"/>
                <w:color w:val="000000"/>
                <w:sz w:val="18"/>
                <w:lang w:val="fr-FR"/>
              </w:rPr>
            </w:pPr>
          </w:p>
        </w:tc>
      </w:tr>
      <w:tr w:rsidR="00635BE6" w:rsidRPr="0012557E" w14:paraId="069FE5E0" w14:textId="77777777" w:rsidTr="00D03575">
        <w:trPr>
          <w:trHeight w:hRule="exact" w:val="850"/>
        </w:trPr>
        <w:tc>
          <w:tcPr>
            <w:tcW w:w="2683" w:type="dxa"/>
            <w:tcBorders>
              <w:top w:val="single" w:sz="2" w:space="0" w:color="000000"/>
              <w:left w:val="single" w:sz="2" w:space="0" w:color="000000"/>
              <w:bottom w:val="single" w:sz="2" w:space="0" w:color="000000"/>
              <w:right w:val="single" w:sz="2" w:space="0" w:color="000000"/>
            </w:tcBorders>
          </w:tcPr>
          <w:p w14:paraId="3EC48A82" w14:textId="77777777" w:rsidR="00635BE6" w:rsidRPr="0012557E" w:rsidRDefault="00635BE6" w:rsidP="00D03575">
            <w:pPr>
              <w:spacing w:line="225" w:lineRule="exact"/>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 xml:space="preserve">Travaux pour l'autonomie de la </w:t>
            </w:r>
            <w:r w:rsidRPr="0012557E">
              <w:rPr>
                <w:rFonts w:ascii="Marianne" w:eastAsia="Arial Narrow" w:hAnsi="Marianne"/>
                <w:color w:val="000000"/>
                <w:sz w:val="18"/>
                <w:lang w:val="fr-FR"/>
              </w:rPr>
              <w:br/>
              <w:t>personne</w:t>
            </w:r>
          </w:p>
        </w:tc>
        <w:tc>
          <w:tcPr>
            <w:tcW w:w="1373" w:type="dxa"/>
            <w:vMerge/>
            <w:tcBorders>
              <w:top w:val="single" w:sz="0" w:space="0" w:color="000000"/>
              <w:left w:val="single" w:sz="2" w:space="0" w:color="000000"/>
              <w:bottom w:val="single" w:sz="0" w:space="0" w:color="000000"/>
              <w:right w:val="single" w:sz="2" w:space="0" w:color="000000"/>
            </w:tcBorders>
          </w:tcPr>
          <w:p w14:paraId="15027891" w14:textId="77777777" w:rsidR="00635BE6" w:rsidRPr="0012557E" w:rsidRDefault="00635BE6" w:rsidP="00D03575">
            <w:pPr>
              <w:rPr>
                <w:rFonts w:ascii="Marianne" w:hAnsi="Marianne"/>
                <w:sz w:val="18"/>
                <w:lang w:val="fr-FR"/>
              </w:rPr>
            </w:pPr>
          </w:p>
        </w:tc>
        <w:tc>
          <w:tcPr>
            <w:tcW w:w="1339" w:type="dxa"/>
            <w:vMerge/>
            <w:tcBorders>
              <w:top w:val="single" w:sz="0" w:space="0" w:color="000000"/>
              <w:left w:val="single" w:sz="2" w:space="0" w:color="000000"/>
              <w:bottom w:val="single" w:sz="0" w:space="0" w:color="000000"/>
              <w:right w:val="single" w:sz="2" w:space="0" w:color="000000"/>
            </w:tcBorders>
          </w:tcPr>
          <w:p w14:paraId="1AD81644" w14:textId="77777777" w:rsidR="00635BE6" w:rsidRPr="0012557E" w:rsidRDefault="00635BE6" w:rsidP="00D03575">
            <w:pPr>
              <w:rPr>
                <w:rFonts w:ascii="Marianne" w:hAnsi="Marianne"/>
                <w:sz w:val="18"/>
                <w:lang w:val="fr-FR"/>
              </w:rPr>
            </w:pPr>
          </w:p>
        </w:tc>
        <w:tc>
          <w:tcPr>
            <w:tcW w:w="1176" w:type="dxa"/>
            <w:tcBorders>
              <w:top w:val="single" w:sz="2" w:space="0" w:color="000000"/>
              <w:left w:val="single" w:sz="2" w:space="0" w:color="000000"/>
              <w:bottom w:val="single" w:sz="2" w:space="0" w:color="000000"/>
              <w:right w:val="single" w:sz="2" w:space="0" w:color="000000"/>
            </w:tcBorders>
            <w:vAlign w:val="center"/>
          </w:tcPr>
          <w:p w14:paraId="6EDADC08" w14:textId="77777777" w:rsidR="00635BE6" w:rsidRPr="0012557E" w:rsidRDefault="00635BE6" w:rsidP="00D03575">
            <w:pPr>
              <w:spacing w:before="115" w:after="105"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35 %</w:t>
            </w:r>
          </w:p>
        </w:tc>
        <w:tc>
          <w:tcPr>
            <w:tcW w:w="1013" w:type="dxa"/>
            <w:tcBorders>
              <w:top w:val="single" w:sz="2" w:space="0" w:color="000000"/>
              <w:left w:val="single" w:sz="2" w:space="0" w:color="000000"/>
              <w:bottom w:val="single" w:sz="2" w:space="0" w:color="000000"/>
              <w:right w:val="single" w:sz="2" w:space="0" w:color="000000"/>
            </w:tcBorders>
          </w:tcPr>
          <w:p w14:paraId="5D381AFC" w14:textId="77777777" w:rsidR="00635BE6" w:rsidRPr="0012557E" w:rsidRDefault="00635BE6" w:rsidP="00D03575">
            <w:pPr>
              <w:textAlignment w:val="baseline"/>
              <w:rPr>
                <w:rFonts w:ascii="Marianne" w:eastAsia="Arial Narrow" w:hAnsi="Marianne"/>
                <w:color w:val="000000"/>
                <w:sz w:val="18"/>
                <w:lang w:val="fr-FR"/>
              </w:rPr>
            </w:pPr>
          </w:p>
        </w:tc>
        <w:tc>
          <w:tcPr>
            <w:tcW w:w="1478" w:type="dxa"/>
            <w:tcBorders>
              <w:top w:val="single" w:sz="2" w:space="0" w:color="000000"/>
              <w:left w:val="single" w:sz="2" w:space="0" w:color="000000"/>
              <w:bottom w:val="single" w:sz="2" w:space="0" w:color="000000"/>
              <w:right w:val="single" w:sz="2" w:space="0" w:color="000000"/>
            </w:tcBorders>
          </w:tcPr>
          <w:p w14:paraId="4C702DF5" w14:textId="77777777" w:rsidR="00635BE6" w:rsidRPr="0012557E" w:rsidRDefault="00635BE6" w:rsidP="00D03575">
            <w:pPr>
              <w:textAlignment w:val="baseline"/>
              <w:rPr>
                <w:rFonts w:ascii="Marianne" w:eastAsia="Arial Narrow" w:hAnsi="Marianne"/>
                <w:color w:val="000000"/>
                <w:sz w:val="18"/>
                <w:lang w:val="fr-FR"/>
              </w:rPr>
            </w:pPr>
          </w:p>
        </w:tc>
      </w:tr>
      <w:tr w:rsidR="00635BE6" w:rsidRPr="0012557E" w14:paraId="3B458767" w14:textId="77777777" w:rsidTr="00D03575">
        <w:trPr>
          <w:trHeight w:hRule="exact" w:val="990"/>
        </w:trPr>
        <w:tc>
          <w:tcPr>
            <w:tcW w:w="2683" w:type="dxa"/>
            <w:tcBorders>
              <w:top w:val="single" w:sz="2" w:space="0" w:color="000000"/>
              <w:left w:val="single" w:sz="2" w:space="0" w:color="000000"/>
              <w:bottom w:val="single" w:sz="2" w:space="0" w:color="000000"/>
              <w:right w:val="single" w:sz="2" w:space="0" w:color="000000"/>
            </w:tcBorders>
          </w:tcPr>
          <w:p w14:paraId="3F427BFF" w14:textId="77777777" w:rsidR="00635BE6" w:rsidRPr="0012557E" w:rsidRDefault="00635BE6" w:rsidP="00D03575">
            <w:pPr>
              <w:spacing w:line="230" w:lineRule="exact"/>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 xml:space="preserve">Travaux pour réhabiliter un </w:t>
            </w:r>
            <w:r w:rsidRPr="0012557E">
              <w:rPr>
                <w:rFonts w:ascii="Marianne" w:eastAsia="Arial Narrow" w:hAnsi="Marianne"/>
                <w:color w:val="000000"/>
                <w:sz w:val="18"/>
                <w:lang w:val="fr-FR"/>
              </w:rPr>
              <w:br/>
              <w:t>logement moyennement dégradé</w:t>
            </w:r>
          </w:p>
        </w:tc>
        <w:tc>
          <w:tcPr>
            <w:tcW w:w="1373" w:type="dxa"/>
            <w:vMerge/>
            <w:tcBorders>
              <w:top w:val="single" w:sz="0" w:space="0" w:color="000000"/>
              <w:left w:val="single" w:sz="2" w:space="0" w:color="000000"/>
              <w:bottom w:val="single" w:sz="0" w:space="0" w:color="000000"/>
              <w:right w:val="single" w:sz="2" w:space="0" w:color="000000"/>
            </w:tcBorders>
          </w:tcPr>
          <w:p w14:paraId="749BB342" w14:textId="77777777" w:rsidR="00635BE6" w:rsidRPr="0012557E" w:rsidRDefault="00635BE6" w:rsidP="00D03575">
            <w:pPr>
              <w:rPr>
                <w:rFonts w:ascii="Marianne" w:hAnsi="Marianne"/>
                <w:sz w:val="18"/>
                <w:lang w:val="fr-FR"/>
              </w:rPr>
            </w:pPr>
          </w:p>
        </w:tc>
        <w:tc>
          <w:tcPr>
            <w:tcW w:w="1339" w:type="dxa"/>
            <w:vMerge/>
            <w:tcBorders>
              <w:top w:val="single" w:sz="0" w:space="0" w:color="000000"/>
              <w:left w:val="single" w:sz="2" w:space="0" w:color="000000"/>
              <w:bottom w:val="single" w:sz="0" w:space="0" w:color="000000"/>
              <w:right w:val="single" w:sz="2" w:space="0" w:color="000000"/>
            </w:tcBorders>
          </w:tcPr>
          <w:p w14:paraId="1438F213" w14:textId="77777777" w:rsidR="00635BE6" w:rsidRPr="0012557E" w:rsidRDefault="00635BE6" w:rsidP="00D03575">
            <w:pPr>
              <w:rPr>
                <w:rFonts w:ascii="Marianne" w:hAnsi="Marianne"/>
                <w:sz w:val="18"/>
                <w:lang w:val="fr-FR"/>
              </w:rPr>
            </w:pPr>
          </w:p>
        </w:tc>
        <w:tc>
          <w:tcPr>
            <w:tcW w:w="1176" w:type="dxa"/>
            <w:tcBorders>
              <w:top w:val="single" w:sz="2" w:space="0" w:color="000000"/>
              <w:left w:val="single" w:sz="2" w:space="0" w:color="000000"/>
              <w:bottom w:val="single" w:sz="2" w:space="0" w:color="000000"/>
              <w:right w:val="single" w:sz="2" w:space="0" w:color="000000"/>
            </w:tcBorders>
            <w:vAlign w:val="center"/>
          </w:tcPr>
          <w:p w14:paraId="67AB898F" w14:textId="77777777" w:rsidR="00635BE6" w:rsidRPr="0012557E" w:rsidRDefault="00635BE6" w:rsidP="00D03575">
            <w:pPr>
              <w:spacing w:before="119" w:after="115"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25 %</w:t>
            </w:r>
          </w:p>
        </w:tc>
        <w:tc>
          <w:tcPr>
            <w:tcW w:w="1013" w:type="dxa"/>
            <w:tcBorders>
              <w:top w:val="single" w:sz="2" w:space="0" w:color="000000"/>
              <w:left w:val="single" w:sz="2" w:space="0" w:color="000000"/>
              <w:bottom w:val="single" w:sz="2" w:space="0" w:color="000000"/>
              <w:right w:val="single" w:sz="2" w:space="0" w:color="000000"/>
            </w:tcBorders>
          </w:tcPr>
          <w:p w14:paraId="3AC917CE" w14:textId="77777777" w:rsidR="00635BE6" w:rsidRPr="0012557E" w:rsidRDefault="00635BE6" w:rsidP="00D03575">
            <w:pPr>
              <w:textAlignment w:val="baseline"/>
              <w:rPr>
                <w:rFonts w:ascii="Marianne" w:eastAsia="Arial Narrow" w:hAnsi="Marianne"/>
                <w:color w:val="000000"/>
                <w:sz w:val="18"/>
                <w:lang w:val="fr-FR"/>
              </w:rPr>
            </w:pPr>
          </w:p>
        </w:tc>
        <w:tc>
          <w:tcPr>
            <w:tcW w:w="1478" w:type="dxa"/>
            <w:tcBorders>
              <w:top w:val="single" w:sz="2" w:space="0" w:color="000000"/>
              <w:left w:val="single" w:sz="2" w:space="0" w:color="000000"/>
              <w:bottom w:val="single" w:sz="2" w:space="0" w:color="000000"/>
              <w:right w:val="single" w:sz="2" w:space="0" w:color="000000"/>
            </w:tcBorders>
          </w:tcPr>
          <w:p w14:paraId="4FA3000B" w14:textId="77777777" w:rsidR="00635BE6" w:rsidRPr="0012557E" w:rsidRDefault="00635BE6" w:rsidP="00D03575">
            <w:pPr>
              <w:textAlignment w:val="baseline"/>
              <w:rPr>
                <w:rFonts w:ascii="Marianne" w:eastAsia="Arial Narrow" w:hAnsi="Marianne"/>
                <w:color w:val="000000"/>
                <w:sz w:val="18"/>
                <w:lang w:val="fr-FR"/>
              </w:rPr>
            </w:pPr>
          </w:p>
        </w:tc>
      </w:tr>
      <w:tr w:rsidR="00635BE6" w:rsidRPr="0012557E" w14:paraId="61146FDD" w14:textId="77777777" w:rsidTr="00D03575">
        <w:trPr>
          <w:trHeight w:hRule="exact" w:val="1315"/>
        </w:trPr>
        <w:tc>
          <w:tcPr>
            <w:tcW w:w="2683" w:type="dxa"/>
            <w:tcBorders>
              <w:top w:val="single" w:sz="2" w:space="0" w:color="000000"/>
              <w:left w:val="single" w:sz="2" w:space="0" w:color="000000"/>
              <w:bottom w:val="single" w:sz="2" w:space="0" w:color="000000"/>
              <w:right w:val="single" w:sz="2" w:space="0" w:color="000000"/>
            </w:tcBorders>
          </w:tcPr>
          <w:p w14:paraId="75685959" w14:textId="77777777" w:rsidR="00635BE6" w:rsidRPr="0012557E" w:rsidRDefault="00635BE6" w:rsidP="00D03575">
            <w:pPr>
              <w:spacing w:line="227" w:lineRule="exact"/>
              <w:textAlignment w:val="baseline"/>
              <w:rPr>
                <w:rFonts w:ascii="Marianne" w:eastAsia="Arial Narrow" w:hAnsi="Marianne"/>
                <w:sz w:val="18"/>
                <w:lang w:val="fr-FR"/>
              </w:rPr>
            </w:pPr>
            <w:r w:rsidRPr="0012557E">
              <w:rPr>
                <w:rFonts w:ascii="Marianne" w:eastAsia="Arial Narrow" w:hAnsi="Marianne"/>
                <w:sz w:val="18"/>
                <w:lang w:val="fr-FR"/>
              </w:rPr>
              <w:t>Travaux de rénovation énergétique visant à améliorer la performance globale du logement (Habiter mieux)</w:t>
            </w:r>
          </w:p>
        </w:tc>
        <w:tc>
          <w:tcPr>
            <w:tcW w:w="1373" w:type="dxa"/>
            <w:vMerge/>
            <w:tcBorders>
              <w:top w:val="single" w:sz="0" w:space="0" w:color="000000"/>
              <w:left w:val="single" w:sz="2" w:space="0" w:color="000000"/>
              <w:bottom w:val="single" w:sz="0" w:space="0" w:color="000000"/>
              <w:right w:val="single" w:sz="2" w:space="0" w:color="000000"/>
            </w:tcBorders>
          </w:tcPr>
          <w:p w14:paraId="3F38B0DB" w14:textId="77777777" w:rsidR="00635BE6" w:rsidRPr="0012557E" w:rsidRDefault="00635BE6" w:rsidP="00D03575">
            <w:pPr>
              <w:rPr>
                <w:rFonts w:ascii="Marianne" w:hAnsi="Marianne"/>
                <w:sz w:val="18"/>
                <w:lang w:val="fr-FR"/>
              </w:rPr>
            </w:pPr>
          </w:p>
        </w:tc>
        <w:tc>
          <w:tcPr>
            <w:tcW w:w="1339" w:type="dxa"/>
            <w:vMerge/>
            <w:tcBorders>
              <w:top w:val="single" w:sz="0" w:space="0" w:color="000000"/>
              <w:left w:val="single" w:sz="2" w:space="0" w:color="000000"/>
              <w:bottom w:val="single" w:sz="0" w:space="0" w:color="000000"/>
              <w:right w:val="single" w:sz="2" w:space="0" w:color="000000"/>
            </w:tcBorders>
          </w:tcPr>
          <w:p w14:paraId="7CE58F68" w14:textId="77777777" w:rsidR="00635BE6" w:rsidRPr="0012557E" w:rsidRDefault="00635BE6" w:rsidP="00D03575">
            <w:pPr>
              <w:rPr>
                <w:rFonts w:ascii="Marianne" w:hAnsi="Marianne"/>
                <w:sz w:val="18"/>
                <w:lang w:val="fr-FR"/>
              </w:rPr>
            </w:pPr>
          </w:p>
        </w:tc>
        <w:tc>
          <w:tcPr>
            <w:tcW w:w="1176" w:type="dxa"/>
            <w:tcBorders>
              <w:top w:val="single" w:sz="2" w:space="0" w:color="000000"/>
              <w:left w:val="single" w:sz="2" w:space="0" w:color="000000"/>
              <w:bottom w:val="single" w:sz="2" w:space="0" w:color="000000"/>
              <w:right w:val="single" w:sz="2" w:space="0" w:color="000000"/>
            </w:tcBorders>
            <w:vAlign w:val="center"/>
          </w:tcPr>
          <w:p w14:paraId="0DBB7E6C" w14:textId="77777777" w:rsidR="00635BE6" w:rsidRPr="0012557E" w:rsidRDefault="00635BE6" w:rsidP="00D03575">
            <w:pPr>
              <w:spacing w:before="119" w:after="110"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25 %</w:t>
            </w:r>
          </w:p>
        </w:tc>
        <w:tc>
          <w:tcPr>
            <w:tcW w:w="1013" w:type="dxa"/>
            <w:tcBorders>
              <w:top w:val="single" w:sz="2" w:space="0" w:color="000000"/>
              <w:left w:val="single" w:sz="2" w:space="0" w:color="000000"/>
              <w:bottom w:val="single" w:sz="2" w:space="0" w:color="000000"/>
              <w:right w:val="single" w:sz="2" w:space="0" w:color="000000"/>
            </w:tcBorders>
          </w:tcPr>
          <w:p w14:paraId="6CEDAF9A" w14:textId="77777777" w:rsidR="00635BE6" w:rsidRPr="0012557E" w:rsidRDefault="00635BE6" w:rsidP="00D03575">
            <w:pPr>
              <w:textAlignment w:val="baseline"/>
              <w:rPr>
                <w:rFonts w:ascii="Marianne" w:eastAsia="Arial Narrow" w:hAnsi="Marianne"/>
                <w:color w:val="000000"/>
                <w:sz w:val="18"/>
                <w:lang w:val="fr-FR"/>
              </w:rPr>
            </w:pPr>
          </w:p>
        </w:tc>
        <w:tc>
          <w:tcPr>
            <w:tcW w:w="1478" w:type="dxa"/>
            <w:tcBorders>
              <w:top w:val="single" w:sz="2" w:space="0" w:color="000000"/>
              <w:left w:val="single" w:sz="2" w:space="0" w:color="000000"/>
              <w:bottom w:val="single" w:sz="2" w:space="0" w:color="000000"/>
              <w:right w:val="single" w:sz="2" w:space="0" w:color="000000"/>
            </w:tcBorders>
          </w:tcPr>
          <w:p w14:paraId="757693E3" w14:textId="77777777" w:rsidR="00635BE6" w:rsidRPr="0012557E" w:rsidRDefault="00635BE6" w:rsidP="00D03575">
            <w:pPr>
              <w:textAlignment w:val="baseline"/>
              <w:rPr>
                <w:rFonts w:ascii="Marianne" w:eastAsia="Arial Narrow" w:hAnsi="Marianne"/>
                <w:color w:val="000000"/>
                <w:sz w:val="18"/>
                <w:lang w:val="fr-FR"/>
              </w:rPr>
            </w:pPr>
          </w:p>
        </w:tc>
      </w:tr>
      <w:tr w:rsidR="00635BE6" w:rsidRPr="0012557E" w14:paraId="4025AB7C" w14:textId="77777777" w:rsidTr="00D03575">
        <w:trPr>
          <w:trHeight w:hRule="exact" w:val="841"/>
        </w:trPr>
        <w:tc>
          <w:tcPr>
            <w:tcW w:w="2683" w:type="dxa"/>
            <w:tcBorders>
              <w:top w:val="single" w:sz="2" w:space="0" w:color="000000"/>
              <w:left w:val="single" w:sz="2" w:space="0" w:color="000000"/>
              <w:bottom w:val="single" w:sz="2" w:space="0" w:color="000000"/>
              <w:right w:val="single" w:sz="2" w:space="0" w:color="000000"/>
            </w:tcBorders>
          </w:tcPr>
          <w:p w14:paraId="681449A0" w14:textId="77777777" w:rsidR="00635BE6" w:rsidRPr="0012557E" w:rsidRDefault="00635BE6" w:rsidP="00D03575">
            <w:pPr>
              <w:spacing w:after="14" w:line="230" w:lineRule="exact"/>
              <w:ind w:hanging="35"/>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Travaux suite à une procédure RSD ou un contrôle de décence</w:t>
            </w:r>
          </w:p>
        </w:tc>
        <w:tc>
          <w:tcPr>
            <w:tcW w:w="1373" w:type="dxa"/>
            <w:vMerge/>
            <w:tcBorders>
              <w:top w:val="single" w:sz="0" w:space="0" w:color="000000"/>
              <w:left w:val="single" w:sz="2" w:space="0" w:color="000000"/>
              <w:bottom w:val="single" w:sz="0" w:space="0" w:color="000000"/>
              <w:right w:val="single" w:sz="2" w:space="0" w:color="000000"/>
            </w:tcBorders>
          </w:tcPr>
          <w:p w14:paraId="6D595EE2" w14:textId="77777777" w:rsidR="00635BE6" w:rsidRPr="0012557E" w:rsidRDefault="00635BE6" w:rsidP="00D03575">
            <w:pPr>
              <w:rPr>
                <w:rFonts w:ascii="Marianne" w:hAnsi="Marianne"/>
                <w:sz w:val="18"/>
                <w:lang w:val="fr-FR"/>
              </w:rPr>
            </w:pPr>
          </w:p>
        </w:tc>
        <w:tc>
          <w:tcPr>
            <w:tcW w:w="1339" w:type="dxa"/>
            <w:vMerge/>
            <w:tcBorders>
              <w:top w:val="single" w:sz="0" w:space="0" w:color="000000"/>
              <w:left w:val="single" w:sz="2" w:space="0" w:color="000000"/>
              <w:bottom w:val="single" w:sz="0" w:space="0" w:color="000000"/>
              <w:right w:val="single" w:sz="2" w:space="0" w:color="000000"/>
            </w:tcBorders>
          </w:tcPr>
          <w:p w14:paraId="1899E330" w14:textId="77777777" w:rsidR="00635BE6" w:rsidRPr="0012557E" w:rsidRDefault="00635BE6" w:rsidP="00D03575">
            <w:pPr>
              <w:rPr>
                <w:rFonts w:ascii="Marianne" w:hAnsi="Marianne"/>
                <w:sz w:val="18"/>
                <w:lang w:val="fr-FR"/>
              </w:rPr>
            </w:pPr>
          </w:p>
        </w:tc>
        <w:tc>
          <w:tcPr>
            <w:tcW w:w="1176" w:type="dxa"/>
            <w:tcBorders>
              <w:top w:val="single" w:sz="2" w:space="0" w:color="000000"/>
              <w:left w:val="single" w:sz="2" w:space="0" w:color="000000"/>
              <w:bottom w:val="single" w:sz="2" w:space="0" w:color="000000"/>
              <w:right w:val="single" w:sz="2" w:space="0" w:color="000000"/>
            </w:tcBorders>
            <w:vAlign w:val="center"/>
          </w:tcPr>
          <w:p w14:paraId="62AD6F3E" w14:textId="77777777" w:rsidR="00635BE6" w:rsidRPr="0012557E" w:rsidRDefault="00635BE6" w:rsidP="00D03575">
            <w:pPr>
              <w:spacing w:before="144" w:after="124"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25 %</w:t>
            </w:r>
          </w:p>
        </w:tc>
        <w:tc>
          <w:tcPr>
            <w:tcW w:w="1013" w:type="dxa"/>
            <w:tcBorders>
              <w:top w:val="single" w:sz="2" w:space="0" w:color="000000"/>
              <w:left w:val="single" w:sz="2" w:space="0" w:color="000000"/>
              <w:bottom w:val="single" w:sz="2" w:space="0" w:color="000000"/>
              <w:right w:val="single" w:sz="2" w:space="0" w:color="000000"/>
            </w:tcBorders>
          </w:tcPr>
          <w:p w14:paraId="32919051" w14:textId="77777777" w:rsidR="00635BE6" w:rsidRPr="0012557E" w:rsidRDefault="00635BE6" w:rsidP="00D03575">
            <w:pPr>
              <w:textAlignment w:val="baseline"/>
              <w:rPr>
                <w:rFonts w:ascii="Marianne" w:eastAsia="Arial Narrow" w:hAnsi="Marianne"/>
                <w:color w:val="000000"/>
                <w:sz w:val="18"/>
                <w:lang w:val="fr-FR"/>
              </w:rPr>
            </w:pPr>
          </w:p>
        </w:tc>
        <w:tc>
          <w:tcPr>
            <w:tcW w:w="1478" w:type="dxa"/>
            <w:tcBorders>
              <w:top w:val="single" w:sz="2" w:space="0" w:color="000000"/>
              <w:left w:val="single" w:sz="2" w:space="0" w:color="000000"/>
              <w:bottom w:val="single" w:sz="2" w:space="0" w:color="000000"/>
              <w:right w:val="single" w:sz="2" w:space="0" w:color="000000"/>
            </w:tcBorders>
          </w:tcPr>
          <w:p w14:paraId="155A3165" w14:textId="77777777" w:rsidR="00635BE6" w:rsidRPr="0012557E" w:rsidRDefault="00635BE6" w:rsidP="00D03575">
            <w:pPr>
              <w:textAlignment w:val="baseline"/>
              <w:rPr>
                <w:rFonts w:ascii="Marianne" w:eastAsia="Arial Narrow" w:hAnsi="Marianne"/>
                <w:color w:val="000000"/>
                <w:sz w:val="18"/>
                <w:lang w:val="fr-FR"/>
              </w:rPr>
            </w:pPr>
          </w:p>
        </w:tc>
      </w:tr>
      <w:tr w:rsidR="00635BE6" w:rsidRPr="0012557E" w14:paraId="1475CA1D" w14:textId="77777777" w:rsidTr="00D03575">
        <w:trPr>
          <w:trHeight w:hRule="exact" w:val="710"/>
        </w:trPr>
        <w:tc>
          <w:tcPr>
            <w:tcW w:w="2683" w:type="dxa"/>
            <w:tcBorders>
              <w:top w:val="single" w:sz="2" w:space="0" w:color="000000"/>
              <w:left w:val="single" w:sz="2" w:space="0" w:color="000000"/>
              <w:bottom w:val="single" w:sz="2" w:space="0" w:color="000000"/>
              <w:right w:val="single" w:sz="2" w:space="0" w:color="000000"/>
            </w:tcBorders>
            <w:vAlign w:val="center"/>
          </w:tcPr>
          <w:p w14:paraId="00308BF1" w14:textId="77777777" w:rsidR="00635BE6" w:rsidRPr="0012557E" w:rsidRDefault="00635BE6" w:rsidP="00D03575">
            <w:pPr>
              <w:spacing w:after="19" w:line="231" w:lineRule="exact"/>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Travaux de transformation d'usage</w:t>
            </w:r>
          </w:p>
        </w:tc>
        <w:tc>
          <w:tcPr>
            <w:tcW w:w="1373" w:type="dxa"/>
            <w:vMerge/>
            <w:tcBorders>
              <w:top w:val="single" w:sz="0" w:space="0" w:color="000000"/>
              <w:left w:val="single" w:sz="2" w:space="0" w:color="000000"/>
              <w:bottom w:val="single" w:sz="2" w:space="0" w:color="000000"/>
              <w:right w:val="single" w:sz="2" w:space="0" w:color="000000"/>
            </w:tcBorders>
          </w:tcPr>
          <w:p w14:paraId="6175527F" w14:textId="77777777" w:rsidR="00635BE6" w:rsidRPr="0012557E" w:rsidRDefault="00635BE6" w:rsidP="00D03575">
            <w:pPr>
              <w:rPr>
                <w:rFonts w:ascii="Marianne" w:hAnsi="Marianne"/>
                <w:sz w:val="18"/>
              </w:rPr>
            </w:pPr>
          </w:p>
        </w:tc>
        <w:tc>
          <w:tcPr>
            <w:tcW w:w="1339" w:type="dxa"/>
            <w:vMerge/>
            <w:tcBorders>
              <w:top w:val="single" w:sz="0" w:space="0" w:color="000000"/>
              <w:left w:val="single" w:sz="2" w:space="0" w:color="000000"/>
              <w:bottom w:val="single" w:sz="2" w:space="0" w:color="000000"/>
              <w:right w:val="single" w:sz="2" w:space="0" w:color="000000"/>
            </w:tcBorders>
          </w:tcPr>
          <w:p w14:paraId="6CEAC9F2" w14:textId="77777777" w:rsidR="00635BE6" w:rsidRPr="0012557E" w:rsidRDefault="00635BE6" w:rsidP="00D03575">
            <w:pPr>
              <w:rPr>
                <w:rFonts w:ascii="Marianne" w:hAnsi="Marianne"/>
                <w:sz w:val="18"/>
              </w:rPr>
            </w:pPr>
          </w:p>
        </w:tc>
        <w:tc>
          <w:tcPr>
            <w:tcW w:w="1176" w:type="dxa"/>
            <w:tcBorders>
              <w:top w:val="single" w:sz="2" w:space="0" w:color="000000"/>
              <w:left w:val="single" w:sz="2" w:space="0" w:color="000000"/>
              <w:bottom w:val="single" w:sz="2" w:space="0" w:color="000000"/>
              <w:right w:val="single" w:sz="2" w:space="0" w:color="000000"/>
            </w:tcBorders>
            <w:vAlign w:val="center"/>
          </w:tcPr>
          <w:p w14:paraId="06524227" w14:textId="77777777" w:rsidR="00635BE6" w:rsidRPr="0012557E" w:rsidRDefault="00635BE6" w:rsidP="00D03575">
            <w:pPr>
              <w:spacing w:after="19" w:line="231" w:lineRule="exact"/>
              <w:jc w:val="center"/>
              <w:textAlignment w:val="baseline"/>
              <w:rPr>
                <w:rFonts w:ascii="Marianne" w:eastAsia="Arial Narrow" w:hAnsi="Marianne"/>
                <w:color w:val="000000"/>
                <w:sz w:val="18"/>
                <w:lang w:val="fr-FR"/>
              </w:rPr>
            </w:pPr>
            <w:r w:rsidRPr="0012557E">
              <w:rPr>
                <w:rFonts w:ascii="Marianne" w:eastAsia="Arial Narrow" w:hAnsi="Marianne"/>
                <w:color w:val="000000"/>
                <w:sz w:val="18"/>
                <w:lang w:val="fr-FR"/>
              </w:rPr>
              <w:t>25 %</w:t>
            </w:r>
          </w:p>
        </w:tc>
        <w:tc>
          <w:tcPr>
            <w:tcW w:w="1013" w:type="dxa"/>
            <w:tcBorders>
              <w:top w:val="single" w:sz="2" w:space="0" w:color="000000"/>
              <w:left w:val="single" w:sz="2" w:space="0" w:color="000000"/>
              <w:bottom w:val="single" w:sz="2" w:space="0" w:color="000000"/>
              <w:right w:val="single" w:sz="2" w:space="0" w:color="000000"/>
            </w:tcBorders>
          </w:tcPr>
          <w:p w14:paraId="1CC081C0" w14:textId="77777777" w:rsidR="00635BE6" w:rsidRPr="0012557E" w:rsidRDefault="00635BE6" w:rsidP="00D03575">
            <w:pPr>
              <w:textAlignment w:val="baseline"/>
              <w:rPr>
                <w:rFonts w:ascii="Marianne" w:eastAsia="Arial Narrow" w:hAnsi="Marianne"/>
                <w:color w:val="000000"/>
                <w:sz w:val="18"/>
                <w:lang w:val="fr-FR"/>
              </w:rPr>
            </w:pPr>
          </w:p>
        </w:tc>
        <w:tc>
          <w:tcPr>
            <w:tcW w:w="1478" w:type="dxa"/>
            <w:tcBorders>
              <w:top w:val="single" w:sz="2" w:space="0" w:color="000000"/>
              <w:left w:val="single" w:sz="2" w:space="0" w:color="000000"/>
              <w:bottom w:val="single" w:sz="2" w:space="0" w:color="000000"/>
              <w:right w:val="single" w:sz="2" w:space="0" w:color="000000"/>
            </w:tcBorders>
          </w:tcPr>
          <w:p w14:paraId="203E6357" w14:textId="77777777" w:rsidR="00635BE6" w:rsidRPr="0012557E" w:rsidRDefault="00635BE6" w:rsidP="00D03575">
            <w:pPr>
              <w:textAlignment w:val="baseline"/>
              <w:rPr>
                <w:rFonts w:ascii="Marianne" w:eastAsia="Arial Narrow" w:hAnsi="Marianne"/>
                <w:color w:val="000000"/>
                <w:sz w:val="18"/>
                <w:lang w:val="fr-FR"/>
              </w:rPr>
            </w:pPr>
          </w:p>
        </w:tc>
      </w:tr>
    </w:tbl>
    <w:p w14:paraId="05D77548" w14:textId="77777777" w:rsidR="00635BE6" w:rsidRPr="00AA3887" w:rsidRDefault="00635BE6" w:rsidP="00635BE6">
      <w:pPr>
        <w:spacing w:after="238" w:line="20" w:lineRule="exact"/>
        <w:rPr>
          <w:rFonts w:ascii="Marianne" w:hAnsi="Marianne"/>
        </w:rPr>
      </w:pPr>
    </w:p>
    <w:p w14:paraId="0766738E" w14:textId="77777777" w:rsidR="00111FE9" w:rsidRPr="00DB12A0" w:rsidRDefault="00111FE9" w:rsidP="00111FE9">
      <w:pPr>
        <w:pStyle w:val="Contenudetableau"/>
        <w:jc w:val="both"/>
        <w:rPr>
          <w:rFonts w:ascii="Marianne" w:hAnsi="Marianne"/>
          <w:color w:val="00B0F0"/>
          <w:sz w:val="20"/>
          <w:szCs w:val="20"/>
        </w:rPr>
      </w:pPr>
      <w:r w:rsidRPr="00DB12A0">
        <w:rPr>
          <w:rFonts w:ascii="Marianne" w:hAnsi="Marianne"/>
          <w:color w:val="00B0F0"/>
          <w:sz w:val="20"/>
          <w:szCs w:val="20"/>
        </w:rPr>
        <w:t xml:space="preserve">Pour les organismes </w:t>
      </w:r>
      <w:r>
        <w:rPr>
          <w:rFonts w:ascii="Marianne" w:hAnsi="Marianne"/>
          <w:color w:val="00B0F0"/>
          <w:sz w:val="20"/>
          <w:szCs w:val="20"/>
        </w:rPr>
        <w:t>bénéficiant de l’agrément relatif à la maitrise d</w:t>
      </w:r>
      <w:r w:rsidRPr="00CC0155">
        <w:rPr>
          <w:rFonts w:ascii="Marianne" w:hAnsi="Marianne"/>
          <w:color w:val="00B0F0"/>
          <w:sz w:val="20"/>
          <w:szCs w:val="20"/>
        </w:rPr>
        <w:t xml:space="preserve">’ouvrage prévu </w:t>
      </w:r>
      <w:r>
        <w:rPr>
          <w:rFonts w:ascii="Marianne" w:hAnsi="Marianne"/>
          <w:color w:val="00B0F0"/>
          <w:sz w:val="20"/>
          <w:szCs w:val="20"/>
        </w:rPr>
        <w:t>à l’a</w:t>
      </w:r>
      <w:r w:rsidRPr="00DB12A0">
        <w:rPr>
          <w:rFonts w:ascii="Marianne" w:hAnsi="Marianne"/>
          <w:color w:val="00B0F0"/>
          <w:sz w:val="20"/>
          <w:szCs w:val="20"/>
        </w:rPr>
        <w:t>rticle L</w:t>
      </w:r>
      <w:r>
        <w:rPr>
          <w:rFonts w:ascii="Marianne" w:hAnsi="Marianne"/>
          <w:color w:val="00B0F0"/>
          <w:sz w:val="20"/>
          <w:szCs w:val="20"/>
        </w:rPr>
        <w:t xml:space="preserve"> </w:t>
      </w:r>
      <w:r w:rsidRPr="00DB12A0">
        <w:rPr>
          <w:rFonts w:ascii="Marianne" w:hAnsi="Marianne"/>
          <w:color w:val="00B0F0"/>
          <w:sz w:val="20"/>
          <w:szCs w:val="20"/>
        </w:rPr>
        <w:t>365-2</w:t>
      </w:r>
      <w:r>
        <w:rPr>
          <w:rFonts w:ascii="Marianne" w:hAnsi="Marianne"/>
          <w:color w:val="00B0F0"/>
          <w:sz w:val="20"/>
          <w:szCs w:val="20"/>
        </w:rPr>
        <w:t xml:space="preserve"> du code de la construction et de l’habitation, </w:t>
      </w:r>
      <w:r w:rsidRPr="00DB12A0">
        <w:rPr>
          <w:rFonts w:ascii="Marianne" w:hAnsi="Marianne"/>
          <w:color w:val="00B0F0"/>
          <w:sz w:val="20"/>
          <w:szCs w:val="20"/>
        </w:rPr>
        <w:t>le taux maximum de subvention peut être majoré</w:t>
      </w:r>
      <w:r>
        <w:rPr>
          <w:rFonts w:ascii="Marianne" w:hAnsi="Marianne"/>
          <w:color w:val="00B0F0"/>
          <w:sz w:val="20"/>
          <w:szCs w:val="20"/>
        </w:rPr>
        <w:t xml:space="preserve"> </w:t>
      </w:r>
      <w:r w:rsidRPr="00DB12A0">
        <w:rPr>
          <w:rFonts w:ascii="Marianne" w:hAnsi="Marianne"/>
          <w:color w:val="00B0F0"/>
          <w:sz w:val="20"/>
          <w:szCs w:val="20"/>
        </w:rPr>
        <w:t xml:space="preserve"> dans la limite maximale de 70 %.</w:t>
      </w:r>
    </w:p>
    <w:p w14:paraId="59891F29" w14:textId="77777777" w:rsidR="0084720F" w:rsidRDefault="0084720F" w:rsidP="00635BE6">
      <w:pPr>
        <w:spacing w:before="4" w:after="249" w:line="266" w:lineRule="exact"/>
        <w:textAlignment w:val="baseline"/>
        <w:rPr>
          <w:rFonts w:ascii="Marianne" w:eastAsia="Arial Narrow" w:hAnsi="Marianne"/>
          <w:color w:val="000000"/>
          <w:sz w:val="23"/>
          <w:lang w:val="fr-FR"/>
        </w:rPr>
      </w:pPr>
    </w:p>
    <w:p w14:paraId="35BB0E38" w14:textId="77777777" w:rsidR="00635BE6" w:rsidRPr="00AA3887" w:rsidRDefault="00635BE6" w:rsidP="00635BE6">
      <w:pPr>
        <w:spacing w:before="4" w:after="249" w:line="266" w:lineRule="exact"/>
        <w:textAlignment w:val="baseline"/>
        <w:rPr>
          <w:rFonts w:ascii="Marianne" w:eastAsia="Arial Narrow" w:hAnsi="Marianne"/>
          <w:color w:val="000000"/>
          <w:sz w:val="23"/>
          <w:lang w:val="fr-FR"/>
        </w:rPr>
      </w:pPr>
      <w:r w:rsidRPr="00AA3887">
        <w:rPr>
          <w:rFonts w:ascii="Marianne" w:eastAsia="Arial Narrow" w:hAnsi="Marianne"/>
          <w:color w:val="000000"/>
          <w:sz w:val="23"/>
          <w:lang w:val="fr-FR"/>
        </w:rPr>
        <w:t>2 – Aides attribuées sur budget propre du délégataire</w:t>
      </w:r>
    </w:p>
    <w:tbl>
      <w:tblPr>
        <w:tblW w:w="0" w:type="auto"/>
        <w:tblInd w:w="38" w:type="dxa"/>
        <w:tblLayout w:type="fixed"/>
        <w:tblCellMar>
          <w:left w:w="0" w:type="dxa"/>
          <w:right w:w="0" w:type="dxa"/>
        </w:tblCellMar>
        <w:tblLook w:val="04A0" w:firstRow="1" w:lastRow="0" w:firstColumn="1" w:lastColumn="0" w:noHBand="0" w:noVBand="1"/>
      </w:tblPr>
      <w:tblGrid>
        <w:gridCol w:w="1181"/>
        <w:gridCol w:w="2525"/>
        <w:gridCol w:w="1929"/>
        <w:gridCol w:w="1701"/>
        <w:gridCol w:w="1755"/>
      </w:tblGrid>
      <w:tr w:rsidR="00635BE6" w:rsidRPr="00AA3887" w14:paraId="369D4E84" w14:textId="77777777" w:rsidTr="00D03575">
        <w:trPr>
          <w:trHeight w:hRule="exact" w:val="1157"/>
        </w:trPr>
        <w:tc>
          <w:tcPr>
            <w:tcW w:w="1181" w:type="dxa"/>
            <w:tcBorders>
              <w:top w:val="single" w:sz="2" w:space="0" w:color="000000"/>
              <w:left w:val="single" w:sz="2" w:space="0" w:color="000000"/>
              <w:bottom w:val="single" w:sz="2" w:space="0" w:color="000000"/>
              <w:right w:val="single" w:sz="2" w:space="0" w:color="000000"/>
            </w:tcBorders>
          </w:tcPr>
          <w:p w14:paraId="641D439F" w14:textId="77777777" w:rsidR="00635BE6" w:rsidRPr="00AA3887" w:rsidRDefault="00635BE6" w:rsidP="00D03575">
            <w:pPr>
              <w:spacing w:after="691" w:line="231" w:lineRule="exact"/>
              <w:jc w:val="center"/>
              <w:textAlignment w:val="baseline"/>
              <w:rPr>
                <w:rFonts w:ascii="Marianne" w:eastAsia="Arial Narrow" w:hAnsi="Marianne"/>
                <w:color w:val="000000"/>
                <w:sz w:val="20"/>
                <w:lang w:val="fr-FR"/>
              </w:rPr>
            </w:pPr>
            <w:r w:rsidRPr="00AA3887">
              <w:rPr>
                <w:rFonts w:ascii="Marianne" w:eastAsia="Arial Narrow" w:hAnsi="Marianne"/>
                <w:color w:val="000000"/>
                <w:sz w:val="20"/>
                <w:lang w:val="fr-FR"/>
              </w:rPr>
              <w:t>Type de bénéficiaire</w:t>
            </w:r>
          </w:p>
        </w:tc>
        <w:tc>
          <w:tcPr>
            <w:tcW w:w="2525" w:type="dxa"/>
            <w:tcBorders>
              <w:top w:val="single" w:sz="2" w:space="0" w:color="000000"/>
              <w:left w:val="single" w:sz="2" w:space="0" w:color="000000"/>
              <w:bottom w:val="single" w:sz="2" w:space="0" w:color="000000"/>
              <w:right w:val="single" w:sz="2" w:space="0" w:color="000000"/>
            </w:tcBorders>
          </w:tcPr>
          <w:p w14:paraId="51B81D54" w14:textId="77777777" w:rsidR="00635BE6" w:rsidRPr="00AA3887" w:rsidRDefault="00635BE6" w:rsidP="00D03575">
            <w:pPr>
              <w:spacing w:line="231" w:lineRule="exact"/>
              <w:jc w:val="center"/>
              <w:textAlignment w:val="baseline"/>
              <w:rPr>
                <w:rFonts w:ascii="Marianne" w:eastAsia="Arial Narrow" w:hAnsi="Marianne"/>
                <w:color w:val="000000"/>
                <w:sz w:val="20"/>
                <w:lang w:val="fr-FR"/>
              </w:rPr>
            </w:pPr>
            <w:r w:rsidRPr="00AA3887">
              <w:rPr>
                <w:rFonts w:ascii="Marianne" w:eastAsia="Arial Narrow" w:hAnsi="Marianne"/>
                <w:color w:val="000000"/>
                <w:sz w:val="20"/>
                <w:lang w:val="fr-FR"/>
              </w:rPr>
              <w:t>Critères de recevabilité</w:t>
            </w:r>
          </w:p>
          <w:p w14:paraId="1F49EEF1" w14:textId="77777777" w:rsidR="00635BE6" w:rsidRPr="00AA3887" w:rsidRDefault="00635BE6" w:rsidP="00D03575">
            <w:pPr>
              <w:spacing w:before="1" w:after="461" w:line="230" w:lineRule="exact"/>
              <w:jc w:val="center"/>
              <w:textAlignment w:val="baseline"/>
              <w:rPr>
                <w:rFonts w:ascii="Marianne" w:eastAsia="Arial Narrow" w:hAnsi="Marianne"/>
                <w:color w:val="000000"/>
                <w:sz w:val="20"/>
                <w:lang w:val="fr-FR"/>
              </w:rPr>
            </w:pPr>
            <w:r w:rsidRPr="00AA3887">
              <w:rPr>
                <w:rFonts w:ascii="Marianne" w:eastAsia="Arial Narrow" w:hAnsi="Marianne"/>
                <w:color w:val="000000"/>
                <w:sz w:val="20"/>
                <w:lang w:val="fr-FR"/>
              </w:rPr>
              <w:t>Conditions de ressources Critères spécifiques...</w:t>
            </w:r>
          </w:p>
        </w:tc>
        <w:tc>
          <w:tcPr>
            <w:tcW w:w="1929" w:type="dxa"/>
            <w:tcBorders>
              <w:top w:val="single" w:sz="2" w:space="0" w:color="000000"/>
              <w:left w:val="single" w:sz="2" w:space="0" w:color="000000"/>
              <w:bottom w:val="single" w:sz="2" w:space="0" w:color="000000"/>
              <w:right w:val="single" w:sz="2" w:space="0" w:color="000000"/>
            </w:tcBorders>
          </w:tcPr>
          <w:p w14:paraId="72605BB4" w14:textId="77777777" w:rsidR="00635BE6" w:rsidRPr="00AA3887" w:rsidRDefault="00635BE6" w:rsidP="00D03575">
            <w:pPr>
              <w:spacing w:after="690" w:line="230" w:lineRule="exact"/>
              <w:jc w:val="center"/>
              <w:textAlignment w:val="baseline"/>
              <w:rPr>
                <w:rFonts w:ascii="Marianne" w:eastAsia="Arial Narrow" w:hAnsi="Marianne"/>
                <w:color w:val="000000"/>
                <w:sz w:val="20"/>
                <w:lang w:val="fr-FR"/>
              </w:rPr>
            </w:pPr>
            <w:r w:rsidRPr="00AA3887">
              <w:rPr>
                <w:rFonts w:ascii="Marianne" w:eastAsia="Arial Narrow" w:hAnsi="Marianne"/>
                <w:color w:val="000000"/>
                <w:sz w:val="20"/>
                <w:lang w:val="fr-FR"/>
              </w:rPr>
              <w:t xml:space="preserve">Nature de l’intervention </w:t>
            </w:r>
            <w:r w:rsidRPr="002A3A31">
              <w:rPr>
                <w:rFonts w:ascii="Marianne" w:eastAsia="Arial Narrow" w:hAnsi="Marianne"/>
                <w:i/>
                <w:color w:val="000000"/>
                <w:sz w:val="20"/>
                <w:lang w:val="fr-FR"/>
              </w:rPr>
              <w:t>(particulière ou spécifique)</w:t>
            </w:r>
          </w:p>
        </w:tc>
        <w:tc>
          <w:tcPr>
            <w:tcW w:w="1701" w:type="dxa"/>
            <w:tcBorders>
              <w:top w:val="single" w:sz="2" w:space="0" w:color="000000"/>
              <w:left w:val="single" w:sz="2" w:space="0" w:color="000000"/>
              <w:bottom w:val="single" w:sz="2" w:space="0" w:color="000000"/>
              <w:right w:val="single" w:sz="2" w:space="0" w:color="000000"/>
            </w:tcBorders>
          </w:tcPr>
          <w:p w14:paraId="75AB0585" w14:textId="77777777" w:rsidR="00635BE6" w:rsidRPr="002A3A31" w:rsidRDefault="00635BE6" w:rsidP="00D03575">
            <w:pPr>
              <w:spacing w:after="229" w:line="230" w:lineRule="exact"/>
              <w:jc w:val="center"/>
              <w:textAlignment w:val="baseline"/>
              <w:rPr>
                <w:rFonts w:ascii="Marianne" w:eastAsia="Arial Narrow" w:hAnsi="Marianne"/>
                <w:i/>
                <w:color w:val="000000"/>
                <w:sz w:val="20"/>
                <w:lang w:val="fr-FR"/>
              </w:rPr>
            </w:pPr>
            <w:r w:rsidRPr="002A3A31">
              <w:rPr>
                <w:rFonts w:ascii="Marianne" w:eastAsia="Arial Narrow" w:hAnsi="Marianne"/>
                <w:color w:val="000000"/>
                <w:sz w:val="20"/>
                <w:lang w:val="fr-FR"/>
              </w:rPr>
              <w:t>Éléments de calcul de l’aide</w:t>
            </w:r>
            <w:r w:rsidRPr="002A3A31">
              <w:rPr>
                <w:rFonts w:ascii="Marianne" w:eastAsia="Arial Narrow" w:hAnsi="Marianne"/>
                <w:i/>
                <w:color w:val="000000"/>
                <w:sz w:val="20"/>
                <w:lang w:val="fr-FR"/>
              </w:rPr>
              <w:t xml:space="preserve"> (taux, plafond, subvention, forfait, prime...)</w:t>
            </w:r>
          </w:p>
        </w:tc>
        <w:tc>
          <w:tcPr>
            <w:tcW w:w="1755" w:type="dxa"/>
            <w:tcBorders>
              <w:top w:val="single" w:sz="2" w:space="0" w:color="000000"/>
              <w:left w:val="single" w:sz="2" w:space="0" w:color="000000"/>
              <w:bottom w:val="single" w:sz="2" w:space="0" w:color="000000"/>
              <w:right w:val="single" w:sz="2" w:space="0" w:color="000000"/>
            </w:tcBorders>
          </w:tcPr>
          <w:p w14:paraId="3CFFA658" w14:textId="77777777" w:rsidR="00635BE6" w:rsidRPr="002A3A31" w:rsidRDefault="00635BE6" w:rsidP="00D03575">
            <w:pPr>
              <w:spacing w:after="460" w:line="230" w:lineRule="exact"/>
              <w:ind w:right="288"/>
              <w:jc w:val="center"/>
              <w:textAlignment w:val="baseline"/>
              <w:rPr>
                <w:rFonts w:ascii="Marianne" w:eastAsia="Arial Narrow" w:hAnsi="Marianne"/>
                <w:i/>
                <w:color w:val="000000"/>
                <w:sz w:val="20"/>
                <w:lang w:val="fr-FR"/>
              </w:rPr>
            </w:pPr>
            <w:r>
              <w:rPr>
                <w:rFonts w:ascii="Marianne" w:eastAsia="Arial Narrow" w:hAnsi="Marianne"/>
                <w:color w:val="000000"/>
                <w:sz w:val="20"/>
                <w:lang w:val="fr-FR"/>
              </w:rPr>
              <w:t>Observation</w:t>
            </w:r>
            <w:r w:rsidRPr="002A3A31">
              <w:rPr>
                <w:rFonts w:ascii="Marianne" w:eastAsia="Arial Narrow" w:hAnsi="Marianne"/>
                <w:color w:val="000000"/>
                <w:sz w:val="20"/>
                <w:lang w:val="fr-FR"/>
              </w:rPr>
              <w:t>s (</w:t>
            </w:r>
            <w:r w:rsidRPr="002A3A31">
              <w:rPr>
                <w:rFonts w:ascii="Marianne" w:eastAsia="Arial Narrow" w:hAnsi="Marianne"/>
                <w:i/>
                <w:color w:val="000000"/>
                <w:sz w:val="20"/>
                <w:lang w:val="fr-FR"/>
              </w:rPr>
              <w:t>Suivi budgétaire particulier...)</w:t>
            </w:r>
          </w:p>
        </w:tc>
      </w:tr>
      <w:tr w:rsidR="00635BE6" w:rsidRPr="00AA3887" w14:paraId="4D06B84F" w14:textId="77777777" w:rsidTr="00D03575">
        <w:trPr>
          <w:trHeight w:hRule="exact" w:val="269"/>
        </w:trPr>
        <w:tc>
          <w:tcPr>
            <w:tcW w:w="1181" w:type="dxa"/>
            <w:tcBorders>
              <w:top w:val="single" w:sz="2" w:space="0" w:color="000000"/>
              <w:left w:val="single" w:sz="2" w:space="0" w:color="000000"/>
              <w:bottom w:val="single" w:sz="2" w:space="0" w:color="000000"/>
              <w:right w:val="single" w:sz="2" w:space="0" w:color="000000"/>
            </w:tcBorders>
          </w:tcPr>
          <w:p w14:paraId="4BDA01E8" w14:textId="77777777" w:rsidR="00635BE6" w:rsidRPr="00AA3887" w:rsidRDefault="00635BE6" w:rsidP="00D03575">
            <w:pPr>
              <w:textAlignment w:val="baseline"/>
              <w:rPr>
                <w:rFonts w:ascii="Marianne" w:eastAsia="Arial Narrow" w:hAnsi="Marianne"/>
                <w:color w:val="000000"/>
                <w:sz w:val="24"/>
                <w:lang w:val="fr-FR"/>
              </w:rPr>
            </w:pPr>
          </w:p>
        </w:tc>
        <w:tc>
          <w:tcPr>
            <w:tcW w:w="2525" w:type="dxa"/>
            <w:tcBorders>
              <w:top w:val="single" w:sz="2" w:space="0" w:color="000000"/>
              <w:left w:val="single" w:sz="2" w:space="0" w:color="000000"/>
              <w:bottom w:val="single" w:sz="2" w:space="0" w:color="000000"/>
              <w:right w:val="single" w:sz="2" w:space="0" w:color="000000"/>
            </w:tcBorders>
          </w:tcPr>
          <w:p w14:paraId="058806F6" w14:textId="77777777" w:rsidR="00635BE6" w:rsidRPr="00AA3887" w:rsidRDefault="00635BE6" w:rsidP="00D03575">
            <w:pPr>
              <w:textAlignment w:val="baseline"/>
              <w:rPr>
                <w:rFonts w:ascii="Marianne" w:eastAsia="Arial Narrow" w:hAnsi="Marianne"/>
                <w:color w:val="000000"/>
                <w:sz w:val="24"/>
                <w:lang w:val="fr-FR"/>
              </w:rPr>
            </w:pPr>
          </w:p>
        </w:tc>
        <w:tc>
          <w:tcPr>
            <w:tcW w:w="1929" w:type="dxa"/>
            <w:tcBorders>
              <w:top w:val="single" w:sz="2" w:space="0" w:color="000000"/>
              <w:left w:val="single" w:sz="2" w:space="0" w:color="000000"/>
              <w:bottom w:val="single" w:sz="2" w:space="0" w:color="000000"/>
              <w:right w:val="single" w:sz="2" w:space="0" w:color="000000"/>
            </w:tcBorders>
          </w:tcPr>
          <w:p w14:paraId="4E7FD180" w14:textId="77777777" w:rsidR="00635BE6" w:rsidRPr="00AA3887" w:rsidRDefault="00635BE6" w:rsidP="00D03575">
            <w:pPr>
              <w:textAlignment w:val="baseline"/>
              <w:rPr>
                <w:rFonts w:ascii="Marianne" w:eastAsia="Arial Narrow" w:hAnsi="Marianne"/>
                <w:color w:val="000000"/>
                <w:sz w:val="24"/>
                <w:lang w:val="fr-FR"/>
              </w:rPr>
            </w:pPr>
          </w:p>
        </w:tc>
        <w:tc>
          <w:tcPr>
            <w:tcW w:w="1701" w:type="dxa"/>
            <w:tcBorders>
              <w:top w:val="single" w:sz="2" w:space="0" w:color="000000"/>
              <w:left w:val="single" w:sz="2" w:space="0" w:color="000000"/>
              <w:bottom w:val="single" w:sz="2" w:space="0" w:color="000000"/>
              <w:right w:val="single" w:sz="2" w:space="0" w:color="000000"/>
            </w:tcBorders>
          </w:tcPr>
          <w:p w14:paraId="1894F5F1" w14:textId="77777777" w:rsidR="00635BE6" w:rsidRPr="00AA3887" w:rsidRDefault="00635BE6" w:rsidP="00D03575">
            <w:pPr>
              <w:textAlignment w:val="baseline"/>
              <w:rPr>
                <w:rFonts w:ascii="Marianne" w:eastAsia="Arial Narrow" w:hAnsi="Marianne"/>
                <w:color w:val="000000"/>
                <w:sz w:val="24"/>
                <w:lang w:val="fr-FR"/>
              </w:rPr>
            </w:pPr>
          </w:p>
        </w:tc>
        <w:tc>
          <w:tcPr>
            <w:tcW w:w="1755" w:type="dxa"/>
            <w:tcBorders>
              <w:top w:val="single" w:sz="2" w:space="0" w:color="000000"/>
              <w:left w:val="single" w:sz="2" w:space="0" w:color="000000"/>
              <w:bottom w:val="single" w:sz="2" w:space="0" w:color="000000"/>
              <w:right w:val="single" w:sz="2" w:space="0" w:color="000000"/>
            </w:tcBorders>
          </w:tcPr>
          <w:p w14:paraId="25ABDB3F" w14:textId="77777777" w:rsidR="00635BE6" w:rsidRPr="00AA3887" w:rsidRDefault="00635BE6" w:rsidP="00D03575">
            <w:pPr>
              <w:textAlignment w:val="baseline"/>
              <w:rPr>
                <w:rFonts w:ascii="Marianne" w:eastAsia="Arial Narrow" w:hAnsi="Marianne"/>
                <w:color w:val="000000"/>
                <w:sz w:val="24"/>
                <w:lang w:val="fr-FR"/>
              </w:rPr>
            </w:pPr>
          </w:p>
        </w:tc>
      </w:tr>
      <w:tr w:rsidR="00635BE6" w:rsidRPr="00AA3887" w14:paraId="29E0A686" w14:textId="77777777" w:rsidTr="00D03575">
        <w:trPr>
          <w:trHeight w:hRule="exact" w:val="268"/>
        </w:trPr>
        <w:tc>
          <w:tcPr>
            <w:tcW w:w="1181" w:type="dxa"/>
            <w:tcBorders>
              <w:top w:val="single" w:sz="2" w:space="0" w:color="000000"/>
              <w:left w:val="single" w:sz="2" w:space="0" w:color="000000"/>
              <w:bottom w:val="single" w:sz="2" w:space="0" w:color="000000"/>
              <w:right w:val="single" w:sz="2" w:space="0" w:color="000000"/>
            </w:tcBorders>
          </w:tcPr>
          <w:p w14:paraId="15D97FED" w14:textId="77777777" w:rsidR="00635BE6" w:rsidRPr="00AA3887" w:rsidRDefault="00635BE6" w:rsidP="00D03575">
            <w:pPr>
              <w:textAlignment w:val="baseline"/>
              <w:rPr>
                <w:rFonts w:ascii="Marianne" w:eastAsia="Arial Narrow" w:hAnsi="Marianne"/>
                <w:color w:val="000000"/>
                <w:sz w:val="24"/>
                <w:lang w:val="fr-FR"/>
              </w:rPr>
            </w:pPr>
          </w:p>
        </w:tc>
        <w:tc>
          <w:tcPr>
            <w:tcW w:w="2525" w:type="dxa"/>
            <w:tcBorders>
              <w:top w:val="single" w:sz="2" w:space="0" w:color="000000"/>
              <w:left w:val="single" w:sz="2" w:space="0" w:color="000000"/>
              <w:bottom w:val="single" w:sz="2" w:space="0" w:color="000000"/>
              <w:right w:val="single" w:sz="2" w:space="0" w:color="000000"/>
            </w:tcBorders>
          </w:tcPr>
          <w:p w14:paraId="540D56AD" w14:textId="77777777" w:rsidR="00635BE6" w:rsidRPr="00AA3887" w:rsidRDefault="00635BE6" w:rsidP="00D03575">
            <w:pPr>
              <w:textAlignment w:val="baseline"/>
              <w:rPr>
                <w:rFonts w:ascii="Marianne" w:eastAsia="Arial Narrow" w:hAnsi="Marianne"/>
                <w:color w:val="000000"/>
                <w:sz w:val="24"/>
                <w:lang w:val="fr-FR"/>
              </w:rPr>
            </w:pPr>
          </w:p>
        </w:tc>
        <w:tc>
          <w:tcPr>
            <w:tcW w:w="1929" w:type="dxa"/>
            <w:tcBorders>
              <w:top w:val="single" w:sz="2" w:space="0" w:color="000000"/>
              <w:left w:val="single" w:sz="2" w:space="0" w:color="000000"/>
              <w:bottom w:val="single" w:sz="2" w:space="0" w:color="000000"/>
              <w:right w:val="single" w:sz="2" w:space="0" w:color="000000"/>
            </w:tcBorders>
          </w:tcPr>
          <w:p w14:paraId="1EC311CD" w14:textId="77777777" w:rsidR="00635BE6" w:rsidRPr="00AA3887" w:rsidRDefault="00635BE6" w:rsidP="00D03575">
            <w:pPr>
              <w:textAlignment w:val="baseline"/>
              <w:rPr>
                <w:rFonts w:ascii="Marianne" w:eastAsia="Arial Narrow" w:hAnsi="Marianne"/>
                <w:color w:val="000000"/>
                <w:sz w:val="24"/>
                <w:lang w:val="fr-FR"/>
              </w:rPr>
            </w:pPr>
          </w:p>
        </w:tc>
        <w:tc>
          <w:tcPr>
            <w:tcW w:w="1701" w:type="dxa"/>
            <w:tcBorders>
              <w:top w:val="single" w:sz="2" w:space="0" w:color="000000"/>
              <w:left w:val="single" w:sz="2" w:space="0" w:color="000000"/>
              <w:bottom w:val="single" w:sz="2" w:space="0" w:color="000000"/>
              <w:right w:val="single" w:sz="2" w:space="0" w:color="000000"/>
            </w:tcBorders>
          </w:tcPr>
          <w:p w14:paraId="3C8EAEFA" w14:textId="77777777" w:rsidR="00635BE6" w:rsidRPr="00AA3887" w:rsidRDefault="00635BE6" w:rsidP="00D03575">
            <w:pPr>
              <w:textAlignment w:val="baseline"/>
              <w:rPr>
                <w:rFonts w:ascii="Marianne" w:eastAsia="Arial Narrow" w:hAnsi="Marianne"/>
                <w:color w:val="000000"/>
                <w:sz w:val="24"/>
                <w:lang w:val="fr-FR"/>
              </w:rPr>
            </w:pPr>
          </w:p>
        </w:tc>
        <w:tc>
          <w:tcPr>
            <w:tcW w:w="1755" w:type="dxa"/>
            <w:tcBorders>
              <w:top w:val="single" w:sz="2" w:space="0" w:color="000000"/>
              <w:left w:val="single" w:sz="2" w:space="0" w:color="000000"/>
              <w:bottom w:val="single" w:sz="2" w:space="0" w:color="000000"/>
              <w:right w:val="single" w:sz="2" w:space="0" w:color="000000"/>
            </w:tcBorders>
          </w:tcPr>
          <w:p w14:paraId="48DB8DED" w14:textId="77777777" w:rsidR="00635BE6" w:rsidRPr="00AA3887" w:rsidRDefault="00635BE6" w:rsidP="00D03575">
            <w:pPr>
              <w:textAlignment w:val="baseline"/>
              <w:rPr>
                <w:rFonts w:ascii="Marianne" w:eastAsia="Arial Narrow" w:hAnsi="Marianne"/>
                <w:color w:val="000000"/>
                <w:sz w:val="24"/>
                <w:lang w:val="fr-FR"/>
              </w:rPr>
            </w:pPr>
          </w:p>
        </w:tc>
      </w:tr>
      <w:tr w:rsidR="00635BE6" w:rsidRPr="00AA3887" w14:paraId="68F3C5AE" w14:textId="77777777" w:rsidTr="00D03575">
        <w:trPr>
          <w:trHeight w:hRule="exact" w:val="269"/>
        </w:trPr>
        <w:tc>
          <w:tcPr>
            <w:tcW w:w="1181" w:type="dxa"/>
            <w:tcBorders>
              <w:top w:val="single" w:sz="2" w:space="0" w:color="000000"/>
              <w:left w:val="single" w:sz="2" w:space="0" w:color="000000"/>
              <w:bottom w:val="single" w:sz="2" w:space="0" w:color="000000"/>
              <w:right w:val="single" w:sz="2" w:space="0" w:color="000000"/>
            </w:tcBorders>
          </w:tcPr>
          <w:p w14:paraId="2A612BF6" w14:textId="77777777" w:rsidR="00635BE6" w:rsidRPr="00AA3887" w:rsidRDefault="00635BE6" w:rsidP="00D03575">
            <w:pPr>
              <w:textAlignment w:val="baseline"/>
              <w:rPr>
                <w:rFonts w:ascii="Marianne" w:eastAsia="Arial Narrow" w:hAnsi="Marianne"/>
                <w:color w:val="000000"/>
                <w:sz w:val="24"/>
                <w:lang w:val="fr-FR"/>
              </w:rPr>
            </w:pPr>
          </w:p>
        </w:tc>
        <w:tc>
          <w:tcPr>
            <w:tcW w:w="2525" w:type="dxa"/>
            <w:tcBorders>
              <w:top w:val="single" w:sz="2" w:space="0" w:color="000000"/>
              <w:left w:val="single" w:sz="2" w:space="0" w:color="000000"/>
              <w:bottom w:val="single" w:sz="2" w:space="0" w:color="000000"/>
              <w:right w:val="single" w:sz="2" w:space="0" w:color="000000"/>
            </w:tcBorders>
          </w:tcPr>
          <w:p w14:paraId="6CE04891" w14:textId="77777777" w:rsidR="00635BE6" w:rsidRPr="00AA3887" w:rsidRDefault="00635BE6" w:rsidP="00D03575">
            <w:pPr>
              <w:textAlignment w:val="baseline"/>
              <w:rPr>
                <w:rFonts w:ascii="Marianne" w:eastAsia="Arial Narrow" w:hAnsi="Marianne"/>
                <w:color w:val="000000"/>
                <w:sz w:val="24"/>
                <w:lang w:val="fr-FR"/>
              </w:rPr>
            </w:pPr>
          </w:p>
        </w:tc>
        <w:tc>
          <w:tcPr>
            <w:tcW w:w="1929" w:type="dxa"/>
            <w:tcBorders>
              <w:top w:val="single" w:sz="2" w:space="0" w:color="000000"/>
              <w:left w:val="single" w:sz="2" w:space="0" w:color="000000"/>
              <w:bottom w:val="single" w:sz="2" w:space="0" w:color="000000"/>
              <w:right w:val="single" w:sz="2" w:space="0" w:color="000000"/>
            </w:tcBorders>
          </w:tcPr>
          <w:p w14:paraId="734CD876" w14:textId="77777777" w:rsidR="00635BE6" w:rsidRPr="00AA3887" w:rsidRDefault="00635BE6" w:rsidP="00D03575">
            <w:pPr>
              <w:textAlignment w:val="baseline"/>
              <w:rPr>
                <w:rFonts w:ascii="Marianne" w:eastAsia="Arial Narrow" w:hAnsi="Marianne"/>
                <w:color w:val="000000"/>
                <w:sz w:val="24"/>
                <w:lang w:val="fr-FR"/>
              </w:rPr>
            </w:pPr>
          </w:p>
        </w:tc>
        <w:tc>
          <w:tcPr>
            <w:tcW w:w="1701" w:type="dxa"/>
            <w:tcBorders>
              <w:top w:val="single" w:sz="2" w:space="0" w:color="000000"/>
              <w:left w:val="single" w:sz="2" w:space="0" w:color="000000"/>
              <w:bottom w:val="single" w:sz="2" w:space="0" w:color="000000"/>
              <w:right w:val="single" w:sz="2" w:space="0" w:color="000000"/>
            </w:tcBorders>
          </w:tcPr>
          <w:p w14:paraId="66191562" w14:textId="77777777" w:rsidR="00635BE6" w:rsidRPr="00AA3887" w:rsidRDefault="00635BE6" w:rsidP="00D03575">
            <w:pPr>
              <w:textAlignment w:val="baseline"/>
              <w:rPr>
                <w:rFonts w:ascii="Marianne" w:eastAsia="Arial Narrow" w:hAnsi="Marianne"/>
                <w:color w:val="000000"/>
                <w:sz w:val="24"/>
                <w:lang w:val="fr-FR"/>
              </w:rPr>
            </w:pPr>
          </w:p>
        </w:tc>
        <w:tc>
          <w:tcPr>
            <w:tcW w:w="1755" w:type="dxa"/>
            <w:tcBorders>
              <w:top w:val="single" w:sz="2" w:space="0" w:color="000000"/>
              <w:left w:val="single" w:sz="2" w:space="0" w:color="000000"/>
              <w:bottom w:val="single" w:sz="2" w:space="0" w:color="000000"/>
              <w:right w:val="single" w:sz="2" w:space="0" w:color="000000"/>
            </w:tcBorders>
          </w:tcPr>
          <w:p w14:paraId="6B564DCE" w14:textId="77777777" w:rsidR="00635BE6" w:rsidRPr="00AA3887" w:rsidRDefault="00635BE6" w:rsidP="00D03575">
            <w:pPr>
              <w:textAlignment w:val="baseline"/>
              <w:rPr>
                <w:rFonts w:ascii="Marianne" w:eastAsia="Arial Narrow" w:hAnsi="Marianne"/>
                <w:color w:val="000000"/>
                <w:sz w:val="24"/>
                <w:lang w:val="fr-FR"/>
              </w:rPr>
            </w:pPr>
          </w:p>
        </w:tc>
      </w:tr>
      <w:tr w:rsidR="00635BE6" w:rsidRPr="00AA3887" w14:paraId="0CE6819A" w14:textId="77777777" w:rsidTr="00D03575">
        <w:trPr>
          <w:trHeight w:hRule="exact" w:val="274"/>
        </w:trPr>
        <w:tc>
          <w:tcPr>
            <w:tcW w:w="1181" w:type="dxa"/>
            <w:tcBorders>
              <w:top w:val="single" w:sz="2" w:space="0" w:color="000000"/>
              <w:left w:val="single" w:sz="2" w:space="0" w:color="000000"/>
              <w:bottom w:val="single" w:sz="2" w:space="0" w:color="000000"/>
              <w:right w:val="single" w:sz="2" w:space="0" w:color="000000"/>
            </w:tcBorders>
          </w:tcPr>
          <w:p w14:paraId="6AF38923" w14:textId="77777777" w:rsidR="00635BE6" w:rsidRPr="00AA3887" w:rsidRDefault="00635BE6" w:rsidP="00D03575">
            <w:pPr>
              <w:textAlignment w:val="baseline"/>
              <w:rPr>
                <w:rFonts w:ascii="Marianne" w:eastAsia="Arial Narrow" w:hAnsi="Marianne"/>
                <w:color w:val="000000"/>
                <w:sz w:val="24"/>
                <w:lang w:val="fr-FR"/>
              </w:rPr>
            </w:pPr>
          </w:p>
        </w:tc>
        <w:tc>
          <w:tcPr>
            <w:tcW w:w="2525" w:type="dxa"/>
            <w:tcBorders>
              <w:top w:val="single" w:sz="2" w:space="0" w:color="000000"/>
              <w:left w:val="single" w:sz="2" w:space="0" w:color="000000"/>
              <w:bottom w:val="single" w:sz="2" w:space="0" w:color="000000"/>
              <w:right w:val="single" w:sz="2" w:space="0" w:color="000000"/>
            </w:tcBorders>
          </w:tcPr>
          <w:p w14:paraId="1BE0F742" w14:textId="77777777" w:rsidR="00635BE6" w:rsidRPr="00AA3887" w:rsidRDefault="00635BE6" w:rsidP="00D03575">
            <w:pPr>
              <w:textAlignment w:val="baseline"/>
              <w:rPr>
                <w:rFonts w:ascii="Marianne" w:eastAsia="Arial Narrow" w:hAnsi="Marianne"/>
                <w:color w:val="000000"/>
                <w:sz w:val="24"/>
                <w:lang w:val="fr-FR"/>
              </w:rPr>
            </w:pPr>
          </w:p>
        </w:tc>
        <w:tc>
          <w:tcPr>
            <w:tcW w:w="1929" w:type="dxa"/>
            <w:tcBorders>
              <w:top w:val="single" w:sz="2" w:space="0" w:color="000000"/>
              <w:left w:val="single" w:sz="2" w:space="0" w:color="000000"/>
              <w:bottom w:val="single" w:sz="2" w:space="0" w:color="000000"/>
              <w:right w:val="single" w:sz="2" w:space="0" w:color="000000"/>
            </w:tcBorders>
          </w:tcPr>
          <w:p w14:paraId="207A560D" w14:textId="77777777" w:rsidR="00635BE6" w:rsidRPr="00AA3887" w:rsidRDefault="00635BE6" w:rsidP="00D03575">
            <w:pPr>
              <w:textAlignment w:val="baseline"/>
              <w:rPr>
                <w:rFonts w:ascii="Marianne" w:eastAsia="Arial Narrow" w:hAnsi="Marianne"/>
                <w:color w:val="000000"/>
                <w:sz w:val="24"/>
                <w:lang w:val="fr-FR"/>
              </w:rPr>
            </w:pPr>
          </w:p>
        </w:tc>
        <w:tc>
          <w:tcPr>
            <w:tcW w:w="1701" w:type="dxa"/>
            <w:tcBorders>
              <w:top w:val="single" w:sz="2" w:space="0" w:color="000000"/>
              <w:left w:val="single" w:sz="2" w:space="0" w:color="000000"/>
              <w:bottom w:val="single" w:sz="2" w:space="0" w:color="000000"/>
              <w:right w:val="single" w:sz="2" w:space="0" w:color="000000"/>
            </w:tcBorders>
          </w:tcPr>
          <w:p w14:paraId="1043F79C" w14:textId="77777777" w:rsidR="00635BE6" w:rsidRPr="00AA3887" w:rsidRDefault="00635BE6" w:rsidP="00D03575">
            <w:pPr>
              <w:textAlignment w:val="baseline"/>
              <w:rPr>
                <w:rFonts w:ascii="Marianne" w:eastAsia="Arial Narrow" w:hAnsi="Marianne"/>
                <w:color w:val="000000"/>
                <w:sz w:val="24"/>
                <w:lang w:val="fr-FR"/>
              </w:rPr>
            </w:pPr>
          </w:p>
        </w:tc>
        <w:tc>
          <w:tcPr>
            <w:tcW w:w="1755" w:type="dxa"/>
            <w:tcBorders>
              <w:top w:val="single" w:sz="2" w:space="0" w:color="000000"/>
              <w:left w:val="single" w:sz="2" w:space="0" w:color="000000"/>
              <w:bottom w:val="single" w:sz="2" w:space="0" w:color="000000"/>
              <w:right w:val="single" w:sz="2" w:space="0" w:color="000000"/>
            </w:tcBorders>
          </w:tcPr>
          <w:p w14:paraId="1A7EC8B5" w14:textId="77777777" w:rsidR="00635BE6" w:rsidRPr="00AA3887" w:rsidRDefault="00635BE6" w:rsidP="00D03575">
            <w:pPr>
              <w:textAlignment w:val="baseline"/>
              <w:rPr>
                <w:rFonts w:ascii="Marianne" w:eastAsia="Arial Narrow" w:hAnsi="Marianne"/>
                <w:color w:val="000000"/>
                <w:sz w:val="24"/>
                <w:lang w:val="fr-FR"/>
              </w:rPr>
            </w:pPr>
          </w:p>
        </w:tc>
      </w:tr>
    </w:tbl>
    <w:p w14:paraId="0206AD1E" w14:textId="77777777" w:rsidR="00635BE6" w:rsidRPr="00AA3887" w:rsidRDefault="00635BE6" w:rsidP="00635BE6">
      <w:pPr>
        <w:rPr>
          <w:rFonts w:ascii="Marianne" w:hAnsi="Marianne"/>
        </w:rPr>
      </w:pPr>
    </w:p>
    <w:p w14:paraId="552C05E7" w14:textId="77777777" w:rsidR="00635BE6" w:rsidRPr="00946B04" w:rsidRDefault="00635BE6">
      <w:pPr>
        <w:spacing w:before="4" w:line="264" w:lineRule="exact"/>
        <w:ind w:left="72"/>
        <w:jc w:val="center"/>
        <w:textAlignment w:val="baseline"/>
        <w:rPr>
          <w:rFonts w:ascii="Marianne" w:eastAsia="Arial Narrow" w:hAnsi="Marianne"/>
          <w:b/>
          <w:color w:val="000000"/>
          <w:lang w:val="fr-FR"/>
        </w:rPr>
      </w:pPr>
    </w:p>
    <w:p w14:paraId="14EB5CFE" w14:textId="77777777" w:rsidR="00262259" w:rsidRDefault="00262259">
      <w:pPr>
        <w:spacing w:after="503" w:line="20" w:lineRule="exact"/>
        <w:rPr>
          <w:rFonts w:ascii="Marianne" w:hAnsi="Marianne"/>
        </w:rPr>
      </w:pPr>
    </w:p>
    <w:sectPr w:rsidR="00262259">
      <w:headerReference w:type="default" r:id="rId18"/>
      <w:footerReference w:type="default" r:id="rId19"/>
      <w:pgSz w:w="11909" w:h="16838"/>
      <w:pgMar w:top="960" w:right="743" w:bottom="1522" w:left="1426"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amille Spegt" w:date="2023-12-01T17:12:00Z" w:initials="CS">
    <w:p w14:paraId="1A74ED65" w14:textId="529E6CE1" w:rsidR="007D36D4" w:rsidRDefault="007D36D4">
      <w:pPr>
        <w:pStyle w:val="Commentaire"/>
      </w:pPr>
      <w:r>
        <w:rPr>
          <w:rStyle w:val="Marquedecommentaire"/>
        </w:rPr>
        <w:annotationRef/>
      </w:r>
      <w:r>
        <w:t>RIM du 30/11</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41EB3D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B099E7" w14:textId="77777777" w:rsidR="001203D8" w:rsidRDefault="001203D8" w:rsidP="00262259">
      <w:r>
        <w:separator/>
      </w:r>
    </w:p>
  </w:endnote>
  <w:endnote w:type="continuationSeparator" w:id="0">
    <w:p w14:paraId="233B9749" w14:textId="77777777" w:rsidR="001203D8" w:rsidRDefault="001203D8" w:rsidP="00262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tarSymbol">
    <w:altName w:val="MS Gothic"/>
    <w:charset w:val="00"/>
    <w:family w:val="auto"/>
    <w:pitch w:val="variable"/>
  </w:font>
  <w:font w:name="OpenSymbol">
    <w:panose1 w:val="05010000000000000000"/>
    <w:charset w:val="00"/>
    <w:family w:val="auto"/>
    <w:pitch w:val="variable"/>
    <w:sig w:usb0="800000AF" w:usb1="1001ECEA"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Marianne">
    <w:panose1 w:val="00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Narrow">
    <w:charset w:val="00"/>
    <w:pitch w:val="variable"/>
    <w:family w:val="swiss"/>
    <w:panose1 w:val="02020603050405020304"/>
  </w:font>
  <w:font w:name="Arial">
    <w:charset w:val="00"/>
    <w:pitch w:val="variable"/>
    <w:family w:val="swiss"/>
    <w:panose1 w:val="02020603050405020304"/>
  </w:font>
  <w:font w:name="Symbol">
    <w:pitch w:val="default"/>
    <w:family w:val="auto"/>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5D30A" w14:textId="05AFE628" w:rsidR="00635BE6" w:rsidRPr="00503D05" w:rsidRDefault="00183114">
    <w:pPr>
      <w:pStyle w:val="Pieddepage"/>
      <w:rPr>
        <w:rFonts w:ascii="Marianne" w:hAnsi="Marianne"/>
        <w:sz w:val="15"/>
        <w:szCs w:val="15"/>
      </w:rPr>
    </w:pPr>
    <w:r>
      <w:rPr>
        <w:rFonts w:ascii="Marianne" w:hAnsi="Marianne"/>
        <w:sz w:val="15"/>
        <w:szCs w:val="15"/>
      </w:rPr>
      <w:t xml:space="preserve">2023 </w:t>
    </w:r>
    <w:r w:rsidR="0084720F">
      <w:rPr>
        <w:rFonts w:ascii="Marianne" w:hAnsi="Marianne"/>
        <w:sz w:val="15"/>
        <w:szCs w:val="15"/>
      </w:rPr>
      <w:t>-</w:t>
    </w:r>
    <w:proofErr w:type="gramStart"/>
    <w:r w:rsidR="0084720F">
      <w:rPr>
        <w:rFonts w:ascii="Marianne" w:hAnsi="Marianne"/>
        <w:sz w:val="15"/>
        <w:szCs w:val="15"/>
      </w:rPr>
      <w:t>5</w:t>
    </w:r>
    <w:r w:rsidR="00405C17">
      <w:rPr>
        <w:rFonts w:ascii="Marianne" w:hAnsi="Marianne"/>
        <w:sz w:val="15"/>
        <w:szCs w:val="15"/>
      </w:rPr>
      <w:t>5</w:t>
    </w:r>
    <w:r>
      <w:rPr>
        <w:rFonts w:ascii="Marianne" w:hAnsi="Marianne"/>
        <w:sz w:val="15"/>
        <w:szCs w:val="15"/>
      </w:rPr>
      <w:t xml:space="preserve"> :</w:t>
    </w:r>
    <w:proofErr w:type="gramEnd"/>
    <w:r>
      <w:rPr>
        <w:rFonts w:ascii="Marianne" w:hAnsi="Marianne"/>
        <w:sz w:val="15"/>
        <w:szCs w:val="15"/>
      </w:rPr>
      <w:t xml:space="preserve"> CA 06</w:t>
    </w:r>
    <w:r w:rsidR="0084720F">
      <w:rPr>
        <w:rFonts w:ascii="Marianne" w:hAnsi="Marianne"/>
        <w:sz w:val="15"/>
        <w:szCs w:val="15"/>
      </w:rPr>
      <w:t>/12/22 – 2</w:t>
    </w:r>
    <w:r>
      <w:rPr>
        <w:rFonts w:ascii="Marianne" w:hAnsi="Marianne"/>
        <w:sz w:val="15"/>
        <w:szCs w:val="15"/>
      </w:rPr>
      <w:t>.3</w:t>
    </w:r>
    <w:r w:rsidR="00635BE6" w:rsidRPr="00503D05">
      <w:rPr>
        <w:rFonts w:ascii="Marianne" w:hAnsi="Marianne"/>
        <w:sz w:val="15"/>
        <w:szCs w:val="15"/>
      </w:rPr>
      <w:t xml:space="preserve"> –  </w:t>
    </w:r>
    <w:proofErr w:type="spellStart"/>
    <w:r w:rsidR="00635BE6" w:rsidRPr="00503D05">
      <w:rPr>
        <w:rFonts w:ascii="Marianne" w:hAnsi="Marianne"/>
        <w:sz w:val="15"/>
        <w:szCs w:val="15"/>
      </w:rPr>
      <w:t>Annexe</w:t>
    </w:r>
    <w:proofErr w:type="spellEnd"/>
    <w:r w:rsidR="00635BE6" w:rsidRPr="00503D05">
      <w:rPr>
        <w:rFonts w:ascii="Marianne" w:hAnsi="Marianne"/>
        <w:sz w:val="15"/>
        <w:szCs w:val="15"/>
      </w:rPr>
      <w:t xml:space="preserve"> </w:t>
    </w:r>
    <w:r w:rsidR="0084720F">
      <w:rPr>
        <w:rFonts w:ascii="Marianne" w:hAnsi="Marianne"/>
        <w:sz w:val="15"/>
        <w:szCs w:val="15"/>
      </w:rPr>
      <w:t xml:space="preserve">n° </w:t>
    </w:r>
    <w:r w:rsidR="0078774B">
      <w:rPr>
        <w:rFonts w:ascii="Marianne" w:hAnsi="Marianne"/>
        <w:sz w:val="15"/>
        <w:szCs w:val="15"/>
      </w:rPr>
      <w:t xml:space="preserve">4  –  </w:t>
    </w:r>
    <w:proofErr w:type="spellStart"/>
    <w:r w:rsidR="0078774B">
      <w:rPr>
        <w:rFonts w:ascii="Marianne" w:hAnsi="Marianne"/>
        <w:sz w:val="15"/>
        <w:szCs w:val="15"/>
      </w:rPr>
      <w:t>M</w:t>
    </w:r>
    <w:r w:rsidR="00635BE6" w:rsidRPr="00503D05">
      <w:rPr>
        <w:rFonts w:ascii="Marianne" w:hAnsi="Marianne"/>
        <w:sz w:val="15"/>
        <w:szCs w:val="15"/>
      </w:rPr>
      <w:t>odèle</w:t>
    </w:r>
    <w:proofErr w:type="spellEnd"/>
    <w:r w:rsidR="00635BE6" w:rsidRPr="00503D05">
      <w:rPr>
        <w:rFonts w:ascii="Marianne" w:hAnsi="Marianne"/>
        <w:sz w:val="15"/>
        <w:szCs w:val="15"/>
      </w:rPr>
      <w:t xml:space="preserve"> </w:t>
    </w:r>
    <w:proofErr w:type="spellStart"/>
    <w:r w:rsidR="00635BE6" w:rsidRPr="00503D05">
      <w:rPr>
        <w:rFonts w:ascii="Marianne" w:hAnsi="Marianne"/>
        <w:sz w:val="15"/>
        <w:szCs w:val="15"/>
      </w:rPr>
      <w:t>d'avenant</w:t>
    </w:r>
    <w:proofErr w:type="spellEnd"/>
    <w:r w:rsidR="00635BE6" w:rsidRPr="00503D05">
      <w:rPr>
        <w:rFonts w:ascii="Marianne" w:hAnsi="Marianne"/>
        <w:sz w:val="15"/>
        <w:szCs w:val="15"/>
      </w:rPr>
      <w:t xml:space="preserve"> à la conven</w:t>
    </w:r>
    <w:r w:rsidR="00452E57">
      <w:rPr>
        <w:rFonts w:ascii="Marianne" w:hAnsi="Marianne"/>
        <w:sz w:val="15"/>
        <w:szCs w:val="15"/>
      </w:rPr>
      <w:t xml:space="preserve">tion de </w:t>
    </w:r>
    <w:proofErr w:type="spellStart"/>
    <w:r w:rsidR="00452E57">
      <w:rPr>
        <w:rFonts w:ascii="Marianne" w:hAnsi="Marianne"/>
        <w:sz w:val="15"/>
        <w:szCs w:val="15"/>
      </w:rPr>
      <w:t>gestion</w:t>
    </w:r>
    <w:proofErr w:type="spellEnd"/>
    <w:r w:rsidR="00452E57">
      <w:rPr>
        <w:rFonts w:ascii="Marianne" w:hAnsi="Marianne"/>
        <w:sz w:val="15"/>
        <w:szCs w:val="15"/>
      </w:rPr>
      <w:t xml:space="preserve"> de type 3 – 2024</w:t>
    </w:r>
    <w:r w:rsidR="00635BE6" w:rsidRPr="00503D05">
      <w:rPr>
        <w:rFonts w:ascii="Marianne" w:hAnsi="Marianne"/>
        <w:sz w:val="15"/>
        <w:szCs w:val="15"/>
      </w:rPr>
      <w:t xml:space="preserve">  </w:t>
    </w:r>
    <w:r w:rsidR="00635BE6" w:rsidRPr="00503D05">
      <w:rPr>
        <w:rFonts w:ascii="Marianne" w:hAnsi="Marianne"/>
        <w:sz w:val="15"/>
        <w:szCs w:val="15"/>
      </w:rPr>
      <w:fldChar w:fldCharType="begin"/>
    </w:r>
    <w:r w:rsidR="00635BE6" w:rsidRPr="00503D05">
      <w:rPr>
        <w:rFonts w:ascii="Marianne" w:hAnsi="Marianne"/>
        <w:sz w:val="15"/>
        <w:szCs w:val="15"/>
      </w:rPr>
      <w:instrText xml:space="preserve"> PAGE </w:instrText>
    </w:r>
    <w:r w:rsidR="00635BE6" w:rsidRPr="00503D05">
      <w:rPr>
        <w:rFonts w:ascii="Marianne" w:hAnsi="Marianne"/>
        <w:sz w:val="15"/>
        <w:szCs w:val="15"/>
      </w:rPr>
      <w:fldChar w:fldCharType="separate"/>
    </w:r>
    <w:r w:rsidR="00915C6A">
      <w:rPr>
        <w:rFonts w:ascii="Marianne" w:hAnsi="Marianne"/>
        <w:noProof/>
        <w:sz w:val="15"/>
        <w:szCs w:val="15"/>
      </w:rPr>
      <w:t>6</w:t>
    </w:r>
    <w:r w:rsidR="00635BE6" w:rsidRPr="00503D05">
      <w:rPr>
        <w:rFonts w:ascii="Marianne" w:hAnsi="Marianne"/>
        <w:sz w:val="15"/>
        <w:szCs w:val="15"/>
      </w:rPr>
      <w:fldChar w:fldCharType="end"/>
    </w:r>
    <w:r w:rsidR="00635BE6" w:rsidRPr="00503D05">
      <w:rPr>
        <w:rFonts w:ascii="Marianne" w:hAnsi="Marianne"/>
        <w:sz w:val="15"/>
        <w:szCs w:val="15"/>
      </w:rPr>
      <w:t>/</w:t>
    </w:r>
    <w:r w:rsidR="00635BE6" w:rsidRPr="00503D05">
      <w:rPr>
        <w:rFonts w:ascii="Marianne" w:hAnsi="Marianne"/>
        <w:sz w:val="15"/>
        <w:szCs w:val="15"/>
      </w:rPr>
      <w:fldChar w:fldCharType="begin"/>
    </w:r>
    <w:r w:rsidR="00635BE6" w:rsidRPr="00503D05">
      <w:rPr>
        <w:rFonts w:ascii="Marianne" w:hAnsi="Marianne"/>
        <w:sz w:val="15"/>
        <w:szCs w:val="15"/>
      </w:rPr>
      <w:instrText xml:space="preserve"> NUMPAGES </w:instrText>
    </w:r>
    <w:r w:rsidR="00635BE6" w:rsidRPr="00503D05">
      <w:rPr>
        <w:rFonts w:ascii="Marianne" w:hAnsi="Marianne"/>
        <w:sz w:val="15"/>
        <w:szCs w:val="15"/>
      </w:rPr>
      <w:fldChar w:fldCharType="separate"/>
    </w:r>
    <w:r w:rsidR="00915C6A">
      <w:rPr>
        <w:rFonts w:ascii="Marianne" w:hAnsi="Marianne"/>
        <w:noProof/>
        <w:sz w:val="15"/>
        <w:szCs w:val="15"/>
      </w:rPr>
      <w:t>8</w:t>
    </w:r>
    <w:r w:rsidR="00635BE6" w:rsidRPr="00503D05">
      <w:rPr>
        <w:rFonts w:ascii="Marianne" w:hAnsi="Marianne"/>
        <w:sz w:val="15"/>
        <w:szCs w:val="1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725A3" w14:textId="4B4F48B6" w:rsidR="00635BE6" w:rsidRPr="0084720F" w:rsidRDefault="00BA6B21">
    <w:pPr>
      <w:pStyle w:val="Pieddepage"/>
      <w:rPr>
        <w:rFonts w:ascii="Marianne" w:hAnsi="Marianne"/>
        <w:color w:val="000000" w:themeColor="text1"/>
        <w:sz w:val="15"/>
        <w:szCs w:val="15"/>
      </w:rPr>
    </w:pPr>
    <w:r w:rsidRPr="0084720F">
      <w:rPr>
        <w:rFonts w:ascii="Marianne" w:hAnsi="Marianne"/>
        <w:color w:val="000000" w:themeColor="text1"/>
        <w:sz w:val="15"/>
        <w:szCs w:val="15"/>
      </w:rPr>
      <w:t>202</w:t>
    </w:r>
    <w:r w:rsidR="00601940">
      <w:rPr>
        <w:rFonts w:ascii="Marianne" w:hAnsi="Marianne"/>
        <w:color w:val="000000" w:themeColor="text1"/>
        <w:sz w:val="15"/>
        <w:szCs w:val="15"/>
      </w:rPr>
      <w:t>3</w:t>
    </w:r>
    <w:r w:rsidR="00405C17">
      <w:rPr>
        <w:rFonts w:ascii="Marianne" w:hAnsi="Marianne"/>
        <w:color w:val="000000" w:themeColor="text1"/>
        <w:sz w:val="15"/>
        <w:szCs w:val="15"/>
      </w:rPr>
      <w:t>-</w:t>
    </w:r>
    <w:proofErr w:type="gramStart"/>
    <w:r w:rsidR="00405C17">
      <w:rPr>
        <w:rFonts w:ascii="Marianne" w:hAnsi="Marianne"/>
        <w:color w:val="000000" w:themeColor="text1"/>
        <w:sz w:val="15"/>
        <w:szCs w:val="15"/>
      </w:rPr>
      <w:t>55</w:t>
    </w:r>
    <w:r w:rsidRPr="0084720F">
      <w:rPr>
        <w:rFonts w:ascii="Marianne" w:hAnsi="Marianne"/>
        <w:color w:val="000000" w:themeColor="text1"/>
        <w:sz w:val="15"/>
        <w:szCs w:val="15"/>
      </w:rPr>
      <w:t xml:space="preserve"> </w:t>
    </w:r>
    <w:r w:rsidR="00601940">
      <w:rPr>
        <w:rFonts w:ascii="Marianne" w:hAnsi="Marianne"/>
        <w:color w:val="000000" w:themeColor="text1"/>
        <w:sz w:val="15"/>
        <w:szCs w:val="15"/>
      </w:rPr>
      <w:t>:</w:t>
    </w:r>
    <w:proofErr w:type="gramEnd"/>
    <w:r w:rsidR="00601940">
      <w:rPr>
        <w:rFonts w:ascii="Marianne" w:hAnsi="Marianne"/>
        <w:color w:val="000000" w:themeColor="text1"/>
        <w:sz w:val="15"/>
        <w:szCs w:val="15"/>
      </w:rPr>
      <w:t xml:space="preserve"> CA 06/12/23 – 2.6</w:t>
    </w:r>
    <w:r w:rsidR="0084720F" w:rsidRPr="0084720F">
      <w:rPr>
        <w:rFonts w:ascii="Marianne" w:hAnsi="Marianne"/>
        <w:color w:val="000000" w:themeColor="text1"/>
        <w:sz w:val="15"/>
        <w:szCs w:val="15"/>
      </w:rPr>
      <w:t xml:space="preserve"> –  </w:t>
    </w:r>
    <w:proofErr w:type="spellStart"/>
    <w:r w:rsidR="0084720F" w:rsidRPr="0084720F">
      <w:rPr>
        <w:rFonts w:ascii="Marianne" w:hAnsi="Marianne"/>
        <w:color w:val="000000" w:themeColor="text1"/>
        <w:sz w:val="15"/>
        <w:szCs w:val="15"/>
      </w:rPr>
      <w:t>Annexe</w:t>
    </w:r>
    <w:proofErr w:type="spellEnd"/>
    <w:r w:rsidR="0084720F" w:rsidRPr="0084720F">
      <w:rPr>
        <w:rFonts w:ascii="Marianne" w:hAnsi="Marianne"/>
        <w:color w:val="000000" w:themeColor="text1"/>
        <w:sz w:val="15"/>
        <w:szCs w:val="15"/>
      </w:rPr>
      <w:t xml:space="preserve"> n° 4 </w:t>
    </w:r>
    <w:r w:rsidR="0078774B">
      <w:rPr>
        <w:rFonts w:ascii="Marianne" w:hAnsi="Marianne"/>
        <w:color w:val="000000" w:themeColor="text1"/>
        <w:sz w:val="15"/>
        <w:szCs w:val="15"/>
      </w:rPr>
      <w:t xml:space="preserve">– </w:t>
    </w:r>
    <w:proofErr w:type="spellStart"/>
    <w:r w:rsidR="0078774B">
      <w:rPr>
        <w:rFonts w:ascii="Marianne" w:hAnsi="Marianne"/>
        <w:color w:val="000000" w:themeColor="text1"/>
        <w:sz w:val="15"/>
        <w:szCs w:val="15"/>
      </w:rPr>
      <w:t>M</w:t>
    </w:r>
    <w:r w:rsidR="00635BE6" w:rsidRPr="0084720F">
      <w:rPr>
        <w:rFonts w:ascii="Marianne" w:hAnsi="Marianne"/>
        <w:color w:val="000000" w:themeColor="text1"/>
        <w:sz w:val="15"/>
        <w:szCs w:val="15"/>
      </w:rPr>
      <w:t>odèle</w:t>
    </w:r>
    <w:proofErr w:type="spellEnd"/>
    <w:r w:rsidR="00635BE6" w:rsidRPr="0084720F">
      <w:rPr>
        <w:rFonts w:ascii="Marianne" w:hAnsi="Marianne"/>
        <w:color w:val="000000" w:themeColor="text1"/>
        <w:sz w:val="15"/>
        <w:szCs w:val="15"/>
      </w:rPr>
      <w:t xml:space="preserve"> </w:t>
    </w:r>
    <w:proofErr w:type="spellStart"/>
    <w:r w:rsidR="00635BE6" w:rsidRPr="0084720F">
      <w:rPr>
        <w:rFonts w:ascii="Marianne" w:hAnsi="Marianne"/>
        <w:color w:val="000000" w:themeColor="text1"/>
        <w:sz w:val="15"/>
        <w:szCs w:val="15"/>
      </w:rPr>
      <w:t>d'avenant</w:t>
    </w:r>
    <w:proofErr w:type="spellEnd"/>
    <w:r w:rsidR="00635BE6" w:rsidRPr="0084720F">
      <w:rPr>
        <w:rFonts w:ascii="Marianne" w:hAnsi="Marianne"/>
        <w:color w:val="000000" w:themeColor="text1"/>
        <w:sz w:val="15"/>
        <w:szCs w:val="15"/>
      </w:rPr>
      <w:t xml:space="preserve"> à la conven</w:t>
    </w:r>
    <w:r w:rsidR="00601940">
      <w:rPr>
        <w:rFonts w:ascii="Marianne" w:hAnsi="Marianne"/>
        <w:color w:val="000000" w:themeColor="text1"/>
        <w:sz w:val="15"/>
        <w:szCs w:val="15"/>
      </w:rPr>
      <w:t xml:space="preserve">tion de </w:t>
    </w:r>
    <w:proofErr w:type="spellStart"/>
    <w:r w:rsidR="00601940">
      <w:rPr>
        <w:rFonts w:ascii="Marianne" w:hAnsi="Marianne"/>
        <w:color w:val="000000" w:themeColor="text1"/>
        <w:sz w:val="15"/>
        <w:szCs w:val="15"/>
      </w:rPr>
      <w:t>gestion</w:t>
    </w:r>
    <w:proofErr w:type="spellEnd"/>
    <w:r w:rsidR="00601940">
      <w:rPr>
        <w:rFonts w:ascii="Marianne" w:hAnsi="Marianne"/>
        <w:color w:val="000000" w:themeColor="text1"/>
        <w:sz w:val="15"/>
        <w:szCs w:val="15"/>
      </w:rPr>
      <w:t xml:space="preserve"> de type 3 – 2024</w:t>
    </w:r>
    <w:r w:rsidR="00635BE6" w:rsidRPr="0084720F">
      <w:rPr>
        <w:rFonts w:ascii="Marianne" w:hAnsi="Marianne"/>
        <w:color w:val="000000" w:themeColor="text1"/>
        <w:sz w:val="15"/>
        <w:szCs w:val="15"/>
      </w:rPr>
      <w:t xml:space="preserve">  </w:t>
    </w:r>
    <w:r w:rsidR="00635BE6" w:rsidRPr="0084720F">
      <w:rPr>
        <w:rFonts w:ascii="Marianne" w:hAnsi="Marianne"/>
        <w:color w:val="000000" w:themeColor="text1"/>
        <w:sz w:val="15"/>
        <w:szCs w:val="15"/>
      </w:rPr>
      <w:fldChar w:fldCharType="begin"/>
    </w:r>
    <w:r w:rsidR="00635BE6" w:rsidRPr="0084720F">
      <w:rPr>
        <w:rFonts w:ascii="Marianne" w:hAnsi="Marianne"/>
        <w:color w:val="000000" w:themeColor="text1"/>
        <w:sz w:val="15"/>
        <w:szCs w:val="15"/>
      </w:rPr>
      <w:instrText xml:space="preserve"> PAGE </w:instrText>
    </w:r>
    <w:r w:rsidR="00635BE6" w:rsidRPr="0084720F">
      <w:rPr>
        <w:rFonts w:ascii="Marianne" w:hAnsi="Marianne"/>
        <w:color w:val="000000" w:themeColor="text1"/>
        <w:sz w:val="15"/>
        <w:szCs w:val="15"/>
      </w:rPr>
      <w:fldChar w:fldCharType="separate"/>
    </w:r>
    <w:r w:rsidR="00915C6A">
      <w:rPr>
        <w:rFonts w:ascii="Marianne" w:hAnsi="Marianne"/>
        <w:noProof/>
        <w:color w:val="000000" w:themeColor="text1"/>
        <w:sz w:val="15"/>
        <w:szCs w:val="15"/>
      </w:rPr>
      <w:t>1</w:t>
    </w:r>
    <w:r w:rsidR="00635BE6" w:rsidRPr="0084720F">
      <w:rPr>
        <w:rFonts w:ascii="Marianne" w:hAnsi="Marianne"/>
        <w:color w:val="000000" w:themeColor="text1"/>
        <w:sz w:val="15"/>
        <w:szCs w:val="15"/>
      </w:rPr>
      <w:fldChar w:fldCharType="end"/>
    </w:r>
    <w:r w:rsidR="00635BE6" w:rsidRPr="0084720F">
      <w:rPr>
        <w:rFonts w:ascii="Marianne" w:hAnsi="Marianne"/>
        <w:color w:val="000000" w:themeColor="text1"/>
        <w:sz w:val="15"/>
        <w:szCs w:val="15"/>
      </w:rPr>
      <w:t>/</w:t>
    </w:r>
    <w:r w:rsidR="00635BE6" w:rsidRPr="0084720F">
      <w:rPr>
        <w:rFonts w:ascii="Marianne" w:hAnsi="Marianne"/>
        <w:color w:val="000000" w:themeColor="text1"/>
        <w:sz w:val="15"/>
        <w:szCs w:val="15"/>
      </w:rPr>
      <w:fldChar w:fldCharType="begin"/>
    </w:r>
    <w:r w:rsidR="00635BE6" w:rsidRPr="0084720F">
      <w:rPr>
        <w:rFonts w:ascii="Marianne" w:hAnsi="Marianne"/>
        <w:color w:val="000000" w:themeColor="text1"/>
        <w:sz w:val="15"/>
        <w:szCs w:val="15"/>
      </w:rPr>
      <w:instrText xml:space="preserve"> NUMPAGES </w:instrText>
    </w:r>
    <w:r w:rsidR="00635BE6" w:rsidRPr="0084720F">
      <w:rPr>
        <w:rFonts w:ascii="Marianne" w:hAnsi="Marianne"/>
        <w:color w:val="000000" w:themeColor="text1"/>
        <w:sz w:val="15"/>
        <w:szCs w:val="15"/>
      </w:rPr>
      <w:fldChar w:fldCharType="separate"/>
    </w:r>
    <w:r w:rsidR="00915C6A">
      <w:rPr>
        <w:rFonts w:ascii="Marianne" w:hAnsi="Marianne"/>
        <w:noProof/>
        <w:color w:val="000000" w:themeColor="text1"/>
        <w:sz w:val="15"/>
        <w:szCs w:val="15"/>
      </w:rPr>
      <w:t>8</w:t>
    </w:r>
    <w:r w:rsidR="00635BE6" w:rsidRPr="0084720F">
      <w:rPr>
        <w:rFonts w:ascii="Marianne" w:hAnsi="Marianne"/>
        <w:color w:val="000000" w:themeColor="text1"/>
        <w:sz w:val="15"/>
        <w:szCs w:val="1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5A830" w14:textId="77777777" w:rsidR="00262259" w:rsidRPr="0017233C" w:rsidRDefault="00262259">
    <w:pPr>
      <w:pStyle w:val="Pieddepage"/>
      <w:rPr>
        <w:rFonts w:ascii="Marianne" w:hAnsi="Marianne"/>
        <w:sz w:val="16"/>
        <w:szCs w:val="16"/>
      </w:rPr>
    </w:pPr>
    <w:r w:rsidRPr="0017233C">
      <w:rPr>
        <w:rFonts w:ascii="Marianne" w:hAnsi="Marianne"/>
        <w:noProof/>
        <w:sz w:val="16"/>
        <w:szCs w:val="16"/>
        <w:lang w:val="fr-FR" w:eastAsia="fr-FR"/>
      </w:rPr>
      <mc:AlternateContent>
        <mc:Choice Requires="wps">
          <w:drawing>
            <wp:anchor distT="0" distB="0" distL="0" distR="0" simplePos="0" relativeHeight="251658240" behindDoc="1" locked="0" layoutInCell="1" allowOverlap="1" wp14:anchorId="295BE95B" wp14:editId="461408B9">
              <wp:simplePos x="0" y="0"/>
              <wp:positionH relativeFrom="page">
                <wp:posOffset>373380</wp:posOffset>
              </wp:positionH>
              <wp:positionV relativeFrom="page">
                <wp:posOffset>10521315</wp:posOffset>
              </wp:positionV>
              <wp:extent cx="9550400" cy="150495"/>
              <wp:effectExtent l="19050" t="19050" r="12700" b="20955"/>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0"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CD97C" w14:textId="1B411DD1" w:rsidR="00262259" w:rsidRDefault="001668DD">
                          <w:pPr>
                            <w:tabs>
                              <w:tab w:val="left" w:pos="14040"/>
                            </w:tabs>
                            <w:spacing w:before="1" w:line="231" w:lineRule="exact"/>
                            <w:textAlignment w:val="baseline"/>
                            <w:rPr>
                              <w:rFonts w:ascii="Arial Narrow" w:eastAsia="Arial Narrow" w:hAnsi="Arial Narrow"/>
                              <w:color w:val="000000"/>
                              <w:sz w:val="20"/>
                              <w:lang w:val="fr-FR"/>
                            </w:rPr>
                          </w:pPr>
                          <w:r w:rsidRPr="0084720F">
                            <w:rPr>
                              <w:rFonts w:ascii="Marianne" w:eastAsia="Arial Narrow" w:hAnsi="Marianne"/>
                              <w:color w:val="000000"/>
                              <w:sz w:val="16"/>
                              <w:szCs w:val="16"/>
                              <w:lang w:val="fr-FR"/>
                            </w:rPr>
                            <w:t>202</w:t>
                          </w:r>
                          <w:r w:rsidR="00183114">
                            <w:rPr>
                              <w:rFonts w:ascii="Marianne" w:eastAsia="Arial Narrow" w:hAnsi="Marianne"/>
                              <w:color w:val="000000"/>
                              <w:sz w:val="16"/>
                              <w:szCs w:val="16"/>
                              <w:lang w:val="fr-FR"/>
                            </w:rPr>
                            <w:t>3</w:t>
                          </w:r>
                          <w:r w:rsidR="00405C17">
                            <w:rPr>
                              <w:rFonts w:ascii="Marianne" w:eastAsia="Arial Narrow" w:hAnsi="Marianne"/>
                              <w:color w:val="000000"/>
                              <w:sz w:val="16"/>
                              <w:szCs w:val="16"/>
                              <w:lang w:val="fr-FR"/>
                            </w:rPr>
                            <w:t>-55</w:t>
                          </w:r>
                          <w:r w:rsidR="0084720F" w:rsidRPr="0084720F">
                            <w:rPr>
                              <w:rFonts w:ascii="Courier New" w:eastAsia="Arial Narrow" w:hAnsi="Courier New" w:cs="Courier New"/>
                              <w:color w:val="000000"/>
                              <w:sz w:val="16"/>
                              <w:szCs w:val="16"/>
                              <w:lang w:val="fr-FR"/>
                            </w:rPr>
                            <w:t> </w:t>
                          </w:r>
                          <w:r w:rsidR="00183114">
                            <w:rPr>
                              <w:rFonts w:ascii="Marianne" w:eastAsia="Arial Narrow" w:hAnsi="Marianne"/>
                              <w:color w:val="000000"/>
                              <w:sz w:val="16"/>
                              <w:szCs w:val="16"/>
                              <w:lang w:val="fr-FR"/>
                            </w:rPr>
                            <w:t>: CA 06</w:t>
                          </w:r>
                          <w:r w:rsidR="0084720F" w:rsidRPr="0084720F">
                            <w:rPr>
                              <w:rFonts w:ascii="Marianne" w:eastAsia="Arial Narrow" w:hAnsi="Marianne"/>
                              <w:color w:val="000000"/>
                              <w:sz w:val="16"/>
                              <w:szCs w:val="16"/>
                              <w:lang w:val="fr-FR"/>
                            </w:rPr>
                            <w:t>/12/</w:t>
                          </w:r>
                          <w:r w:rsidR="00957D77" w:rsidRPr="0084720F">
                            <w:rPr>
                              <w:rFonts w:ascii="Marianne" w:eastAsia="Arial Narrow" w:hAnsi="Marianne"/>
                              <w:color w:val="000000"/>
                              <w:sz w:val="16"/>
                              <w:szCs w:val="16"/>
                              <w:lang w:val="fr-FR"/>
                            </w:rPr>
                            <w:t>2</w:t>
                          </w:r>
                          <w:r w:rsidR="002E0F3C" w:rsidRPr="0084720F">
                            <w:rPr>
                              <w:rFonts w:ascii="Marianne" w:eastAsia="Arial Narrow" w:hAnsi="Marianne"/>
                              <w:color w:val="000000"/>
                              <w:sz w:val="16"/>
                              <w:szCs w:val="16"/>
                              <w:lang w:val="fr-FR"/>
                            </w:rPr>
                            <w:t>2 – 2</w:t>
                          </w:r>
                          <w:r w:rsidR="00957D77" w:rsidRPr="0084720F">
                            <w:rPr>
                              <w:rFonts w:ascii="Marianne" w:eastAsia="Arial Narrow" w:hAnsi="Marianne"/>
                              <w:color w:val="000000"/>
                              <w:sz w:val="16"/>
                              <w:szCs w:val="16"/>
                              <w:lang w:val="fr-FR"/>
                            </w:rPr>
                            <w:t>.</w:t>
                          </w:r>
                          <w:r w:rsidR="00183114">
                            <w:rPr>
                              <w:rFonts w:ascii="Marianne" w:eastAsia="Arial Narrow" w:hAnsi="Marianne"/>
                              <w:color w:val="000000"/>
                              <w:sz w:val="16"/>
                              <w:szCs w:val="16"/>
                              <w:lang w:val="fr-FR"/>
                            </w:rPr>
                            <w:t xml:space="preserve">3 </w:t>
                          </w:r>
                          <w:r w:rsidR="0084720F" w:rsidRPr="0084720F">
                            <w:rPr>
                              <w:rFonts w:ascii="Marianne" w:eastAsia="Arial Narrow" w:hAnsi="Marianne"/>
                              <w:color w:val="000000"/>
                              <w:sz w:val="16"/>
                              <w:szCs w:val="16"/>
                              <w:lang w:val="fr-FR"/>
                            </w:rPr>
                            <w:t>-</w:t>
                          </w:r>
                          <w:r w:rsidR="0017233C" w:rsidRPr="0084720F">
                            <w:rPr>
                              <w:rFonts w:ascii="Marianne" w:eastAsia="Arial Narrow" w:hAnsi="Marianne"/>
                              <w:color w:val="000000"/>
                              <w:sz w:val="16"/>
                              <w:szCs w:val="16"/>
                              <w:lang w:val="fr-FR"/>
                            </w:rPr>
                            <w:t xml:space="preserve"> Annexe </w:t>
                          </w:r>
                          <w:r w:rsidR="0084720F" w:rsidRPr="0084720F">
                            <w:rPr>
                              <w:rFonts w:ascii="Marianne" w:eastAsia="Arial Narrow" w:hAnsi="Marianne"/>
                              <w:color w:val="000000"/>
                              <w:sz w:val="16"/>
                              <w:szCs w:val="16"/>
                              <w:lang w:val="fr-FR"/>
                            </w:rPr>
                            <w:t xml:space="preserve">n° </w:t>
                          </w:r>
                          <w:r w:rsidR="0017233C" w:rsidRPr="0084720F">
                            <w:rPr>
                              <w:rFonts w:ascii="Marianne" w:eastAsia="Arial Narrow" w:hAnsi="Marianne"/>
                              <w:color w:val="000000"/>
                              <w:sz w:val="16"/>
                              <w:szCs w:val="16"/>
                              <w:lang w:val="fr-FR"/>
                            </w:rPr>
                            <w:t xml:space="preserve">4  </w:t>
                          </w:r>
                          <w:proofErr w:type="spellStart"/>
                          <w:r w:rsidR="00262259" w:rsidRPr="0084720F">
                            <w:rPr>
                              <w:rFonts w:ascii="Marianne" w:eastAsia="Arial Narrow" w:hAnsi="Marianne"/>
                              <w:color w:val="000000"/>
                              <w:sz w:val="16"/>
                              <w:szCs w:val="16"/>
                              <w:lang w:val="fr-FR"/>
                            </w:rPr>
                            <w:t>Anah</w:t>
                          </w:r>
                          <w:proofErr w:type="spellEnd"/>
                          <w:r w:rsidR="00262259" w:rsidRPr="0084720F">
                            <w:rPr>
                              <w:rFonts w:ascii="Marianne" w:eastAsia="Arial Narrow" w:hAnsi="Marianne"/>
                              <w:color w:val="000000"/>
                              <w:sz w:val="16"/>
                              <w:szCs w:val="16"/>
                              <w:lang w:val="fr-FR"/>
                            </w:rPr>
                            <w:t xml:space="preserve"> – modèle d'avenant à la convention de gestion de type 3 – 202</w:t>
                          </w:r>
                          <w:r w:rsidR="00183114">
                            <w:rPr>
                              <w:rFonts w:ascii="Marianne" w:eastAsia="Arial Narrow" w:hAnsi="Marianne"/>
                              <w:color w:val="000000"/>
                              <w:sz w:val="16"/>
                              <w:szCs w:val="16"/>
                              <w:lang w:val="fr-FR"/>
                            </w:rPr>
                            <w:t>4</w:t>
                          </w:r>
                          <w:r w:rsidR="00262259">
                            <w:rPr>
                              <w:rFonts w:ascii="Arial Narrow" w:eastAsia="Arial Narrow" w:hAnsi="Arial Narrow"/>
                              <w:color w:val="000000"/>
                              <w:sz w:val="20"/>
                              <w:lang w:val="fr-FR"/>
                            </w:rPr>
                            <w:tab/>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6" o:spid="_x0000_s1026" type="#_x0000_t202" style="position:absolute;margin-left:29.4pt;margin-top:828.45pt;width:752pt;height:11.8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" filled="f" stroked="f">
              <v:textbox inset="0,0,0,0">
                <w:txbxContent>
                  <w:p w14:paraId="7D0CD97C" w14:textId="1B411DD1" w:rsidR="00262259" w:rsidRDefault="001668DD">
                    <w:pPr>
                      <w:tabs>
                        <w:tab w:val="left" w:pos="14040"/>
                      </w:tabs>
                      <w:spacing w:before="1" w:line="231" w:lineRule="exact"/>
                      <w:textAlignment w:val="baseline"/>
                      <w:rPr>
                        <w:rFonts w:ascii="Arial Narrow" w:eastAsia="Arial Narrow" w:hAnsi="Arial Narrow"/>
                        <w:color w:val="000000"/>
                        <w:sz w:val="20"/>
                        <w:lang w:val="fr-FR"/>
                      </w:rPr>
                    </w:pPr>
                    <w:r w:rsidRPr="0084720F">
                      <w:rPr>
                        <w:rFonts w:ascii="Marianne" w:eastAsia="Arial Narrow" w:hAnsi="Marianne"/>
                        <w:color w:val="000000"/>
                        <w:sz w:val="16"/>
                        <w:szCs w:val="16"/>
                        <w:lang w:val="fr-FR"/>
                      </w:rPr>
                      <w:t>202</w:t>
                    </w:r>
                    <w:r w:rsidR="00183114">
                      <w:rPr>
                        <w:rFonts w:ascii="Marianne" w:eastAsia="Arial Narrow" w:hAnsi="Marianne"/>
                        <w:color w:val="000000"/>
                        <w:sz w:val="16"/>
                        <w:szCs w:val="16"/>
                        <w:lang w:val="fr-FR"/>
                      </w:rPr>
                      <w:t>3</w:t>
                    </w:r>
                    <w:r w:rsidR="00405C17">
                      <w:rPr>
                        <w:rFonts w:ascii="Marianne" w:eastAsia="Arial Narrow" w:hAnsi="Marianne"/>
                        <w:color w:val="000000"/>
                        <w:sz w:val="16"/>
                        <w:szCs w:val="16"/>
                        <w:lang w:val="fr-FR"/>
                      </w:rPr>
                      <w:t>-55</w:t>
                    </w:r>
                    <w:r w:rsidR="0084720F" w:rsidRPr="0084720F">
                      <w:rPr>
                        <w:rFonts w:ascii="Courier New" w:eastAsia="Arial Narrow" w:hAnsi="Courier New" w:cs="Courier New"/>
                        <w:color w:val="000000"/>
                        <w:sz w:val="16"/>
                        <w:szCs w:val="16"/>
                        <w:lang w:val="fr-FR"/>
                      </w:rPr>
                      <w:t> </w:t>
                    </w:r>
                    <w:r w:rsidR="00183114">
                      <w:rPr>
                        <w:rFonts w:ascii="Marianne" w:eastAsia="Arial Narrow" w:hAnsi="Marianne"/>
                        <w:color w:val="000000"/>
                        <w:sz w:val="16"/>
                        <w:szCs w:val="16"/>
                        <w:lang w:val="fr-FR"/>
                      </w:rPr>
                      <w:t>: CA 06</w:t>
                    </w:r>
                    <w:r w:rsidR="0084720F" w:rsidRPr="0084720F">
                      <w:rPr>
                        <w:rFonts w:ascii="Marianne" w:eastAsia="Arial Narrow" w:hAnsi="Marianne"/>
                        <w:color w:val="000000"/>
                        <w:sz w:val="16"/>
                        <w:szCs w:val="16"/>
                        <w:lang w:val="fr-FR"/>
                      </w:rPr>
                      <w:t>/12/</w:t>
                    </w:r>
                    <w:r w:rsidR="00957D77" w:rsidRPr="0084720F">
                      <w:rPr>
                        <w:rFonts w:ascii="Marianne" w:eastAsia="Arial Narrow" w:hAnsi="Marianne"/>
                        <w:color w:val="000000"/>
                        <w:sz w:val="16"/>
                        <w:szCs w:val="16"/>
                        <w:lang w:val="fr-FR"/>
                      </w:rPr>
                      <w:t>2</w:t>
                    </w:r>
                    <w:r w:rsidR="002E0F3C" w:rsidRPr="0084720F">
                      <w:rPr>
                        <w:rFonts w:ascii="Marianne" w:eastAsia="Arial Narrow" w:hAnsi="Marianne"/>
                        <w:color w:val="000000"/>
                        <w:sz w:val="16"/>
                        <w:szCs w:val="16"/>
                        <w:lang w:val="fr-FR"/>
                      </w:rPr>
                      <w:t>2 – 2</w:t>
                    </w:r>
                    <w:r w:rsidR="00957D77" w:rsidRPr="0084720F">
                      <w:rPr>
                        <w:rFonts w:ascii="Marianne" w:eastAsia="Arial Narrow" w:hAnsi="Marianne"/>
                        <w:color w:val="000000"/>
                        <w:sz w:val="16"/>
                        <w:szCs w:val="16"/>
                        <w:lang w:val="fr-FR"/>
                      </w:rPr>
                      <w:t>.</w:t>
                    </w:r>
                    <w:r w:rsidR="00183114">
                      <w:rPr>
                        <w:rFonts w:ascii="Marianne" w:eastAsia="Arial Narrow" w:hAnsi="Marianne"/>
                        <w:color w:val="000000"/>
                        <w:sz w:val="16"/>
                        <w:szCs w:val="16"/>
                        <w:lang w:val="fr-FR"/>
                      </w:rPr>
                      <w:t xml:space="preserve">3 </w:t>
                    </w:r>
                    <w:r w:rsidR="0084720F" w:rsidRPr="0084720F">
                      <w:rPr>
                        <w:rFonts w:ascii="Marianne" w:eastAsia="Arial Narrow" w:hAnsi="Marianne"/>
                        <w:color w:val="000000"/>
                        <w:sz w:val="16"/>
                        <w:szCs w:val="16"/>
                        <w:lang w:val="fr-FR"/>
                      </w:rPr>
                      <w:t>-</w:t>
                    </w:r>
                    <w:r w:rsidR="0017233C" w:rsidRPr="0084720F">
                      <w:rPr>
                        <w:rFonts w:ascii="Marianne" w:eastAsia="Arial Narrow" w:hAnsi="Marianne"/>
                        <w:color w:val="000000"/>
                        <w:sz w:val="16"/>
                        <w:szCs w:val="16"/>
                        <w:lang w:val="fr-FR"/>
                      </w:rPr>
                      <w:t xml:space="preserve"> Annexe </w:t>
                    </w:r>
                    <w:r w:rsidR="0084720F" w:rsidRPr="0084720F">
                      <w:rPr>
                        <w:rFonts w:ascii="Marianne" w:eastAsia="Arial Narrow" w:hAnsi="Marianne"/>
                        <w:color w:val="000000"/>
                        <w:sz w:val="16"/>
                        <w:szCs w:val="16"/>
                        <w:lang w:val="fr-FR"/>
                      </w:rPr>
                      <w:t xml:space="preserve">n° </w:t>
                    </w:r>
                    <w:r w:rsidR="0017233C" w:rsidRPr="0084720F">
                      <w:rPr>
                        <w:rFonts w:ascii="Marianne" w:eastAsia="Arial Narrow" w:hAnsi="Marianne"/>
                        <w:color w:val="000000"/>
                        <w:sz w:val="16"/>
                        <w:szCs w:val="16"/>
                        <w:lang w:val="fr-FR"/>
                      </w:rPr>
                      <w:t xml:space="preserve">4  </w:t>
                    </w:r>
                    <w:proofErr w:type="spellStart"/>
                    <w:r w:rsidR="00262259" w:rsidRPr="0084720F">
                      <w:rPr>
                        <w:rFonts w:ascii="Marianne" w:eastAsia="Arial Narrow" w:hAnsi="Marianne"/>
                        <w:color w:val="000000"/>
                        <w:sz w:val="16"/>
                        <w:szCs w:val="16"/>
                        <w:lang w:val="fr-FR"/>
                      </w:rPr>
                      <w:t>Anah</w:t>
                    </w:r>
                    <w:proofErr w:type="spellEnd"/>
                    <w:r w:rsidR="00262259" w:rsidRPr="0084720F">
                      <w:rPr>
                        <w:rFonts w:ascii="Marianne" w:eastAsia="Arial Narrow" w:hAnsi="Marianne"/>
                        <w:color w:val="000000"/>
                        <w:sz w:val="16"/>
                        <w:szCs w:val="16"/>
                        <w:lang w:val="fr-FR"/>
                      </w:rPr>
                      <w:t xml:space="preserve"> – modèle d'avenant à la convention de gestion de type 3 – 202</w:t>
                    </w:r>
                    <w:r w:rsidR="00183114">
                      <w:rPr>
                        <w:rFonts w:ascii="Marianne" w:eastAsia="Arial Narrow" w:hAnsi="Marianne"/>
                        <w:color w:val="000000"/>
                        <w:sz w:val="16"/>
                        <w:szCs w:val="16"/>
                        <w:lang w:val="fr-FR"/>
                      </w:rPr>
                      <w:t>4</w:t>
                    </w:r>
                    <w:r w:rsidR="00262259">
                      <w:rPr>
                        <w:rFonts w:ascii="Arial Narrow" w:eastAsia="Arial Narrow" w:hAnsi="Arial Narrow"/>
                        <w:color w:val="000000"/>
                        <w:sz w:val="20"/>
                        <w:lang w:val="fr-FR"/>
                      </w:rPr>
                      <w:tab/>
                      <w:t>6/</w:t>
                    </w:r>
                  </w:p>
                </w:txbxContent>
              </v:textbox>
              <w10:wrap type="square"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8F97E7" w14:textId="77777777" w:rsidR="001203D8" w:rsidRDefault="001203D8" w:rsidP="00262259">
      <w:r>
        <w:separator/>
      </w:r>
    </w:p>
  </w:footnote>
  <w:footnote w:type="continuationSeparator" w:id="0">
    <w:p w14:paraId="66E3E0D8" w14:textId="77777777" w:rsidR="001203D8" w:rsidRDefault="001203D8" w:rsidP="00262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F0B77" w14:textId="77777777" w:rsidR="00635BE6" w:rsidRDefault="00635BE6" w:rsidP="008001E2">
    <w:pPr>
      <w:pStyle w:val="En-tte"/>
      <w:tabs>
        <w:tab w:val="left" w:pos="0"/>
        <w:tab w:val="left" w:pos="5245"/>
      </w:tabs>
      <w:ind w:hanging="1560"/>
    </w:pPr>
    <w:r>
      <w:tab/>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B8B06" w14:textId="77777777" w:rsidR="00635BE6" w:rsidRDefault="00635BE6">
    <w:pPr>
      <w:pStyle w:val="En-tte"/>
    </w:pPr>
    <w:r w:rsidRPr="008001E2">
      <w:rPr>
        <w:noProof/>
        <w:lang w:val="fr-FR" w:eastAsia="fr-FR"/>
      </w:rPr>
      <w:drawing>
        <wp:inline distT="0" distB="0" distL="0" distR="0" wp14:anchorId="52F78365" wp14:editId="7C788D76">
          <wp:extent cx="831744" cy="752475"/>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830056" cy="750948"/>
                  </a:xfrm>
                  <a:prstGeom prst="rect">
                    <a:avLst/>
                  </a:prstGeom>
                </pic:spPr>
              </pic:pic>
            </a:graphicData>
          </a:graphic>
        </wp:inline>
      </w:drawing>
    </w:r>
    <w:r>
      <w:rPr>
        <w:noProof/>
        <w:lang w:val="fr-FR" w:eastAsia="fr-FR"/>
      </w:rPr>
      <w:t xml:space="preserve">                                                                                                            </w:t>
    </w:r>
    <w:r w:rsidRPr="008001E2">
      <w:rPr>
        <w:noProof/>
        <w:lang w:val="fr-FR" w:eastAsia="fr-FR"/>
      </w:rPr>
      <w:drawing>
        <wp:inline distT="0" distB="0" distL="0" distR="0" wp14:anchorId="37D7D2F1" wp14:editId="6DC430C1">
          <wp:extent cx="876300" cy="746087"/>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880019" cy="74925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751A7" w14:textId="77777777" w:rsidR="008001E2" w:rsidRDefault="008001E2" w:rsidP="008001E2">
    <w:pPr>
      <w:pStyle w:val="En-tte"/>
      <w:tabs>
        <w:tab w:val="left" w:pos="0"/>
        <w:tab w:val="left" w:pos="5245"/>
      </w:tabs>
      <w:ind w:hanging="1560"/>
    </w:pPr>
    <w:r w:rsidRPr="008001E2">
      <w:rPr>
        <w:noProof/>
        <w:lang w:val="fr-FR" w:eastAsia="fr-FR"/>
      </w:rPr>
      <w:drawing>
        <wp:inline distT="0" distB="0" distL="0" distR="0" wp14:anchorId="1A8F47B7" wp14:editId="05BEE4AB">
          <wp:extent cx="1197714" cy="1083566"/>
          <wp:effectExtent l="0" t="0" r="2540" b="254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197714" cy="1083566"/>
                  </a:xfrm>
                  <a:prstGeom prst="rect">
                    <a:avLst/>
                  </a:prstGeom>
                </pic:spPr>
              </pic:pic>
            </a:graphicData>
          </a:graphic>
        </wp:inline>
      </w:drawing>
    </w:r>
    <w:r>
      <w:tab/>
    </w:r>
    <w:r>
      <w:tab/>
    </w:r>
    <w:r>
      <w:tab/>
    </w:r>
    <w:r w:rsidRPr="008001E2">
      <w:rPr>
        <w:noProof/>
        <w:lang w:val="fr-FR" w:eastAsia="fr-FR"/>
      </w:rPr>
      <w:drawing>
        <wp:inline distT="0" distB="0" distL="0" distR="0" wp14:anchorId="0757158B" wp14:editId="32E2296C">
          <wp:extent cx="1138286" cy="969143"/>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38286" cy="96914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
    <w:nsid w:val="0000000F"/>
    <w:multiLevelType w:val="multilevel"/>
    <w:tmpl w:val="0000000F"/>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
    <w:nsid w:val="00000010"/>
    <w:multiLevelType w:val="multilevel"/>
    <w:tmpl w:val="000000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
    <w:nsid w:val="00000011"/>
    <w:multiLevelType w:val="multilevel"/>
    <w:tmpl w:val="0000001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
    <w:nsid w:val="283D7489"/>
    <w:multiLevelType w:val="multilevel"/>
    <w:tmpl w:val="FD7640F0"/>
    <w:lvl w:ilvl="0">
      <w:start w:val="1"/>
      <w:numFmt w:val="bullet"/>
      <w:lvlText w:val="·"/>
      <w:lvlJc w:val="left"/>
      <w:pPr>
        <w:tabs>
          <w:tab w:val="left" w:pos="360"/>
        </w:tabs>
        <w:ind w:left="720"/>
      </w:pPr>
      <w:rPr>
        <w:rFonts w:ascii="Symbol" w:eastAsia="Symbol" w:hAnsi="Symbol"/>
        <w:strike w:val="0"/>
        <w:color w:val="000000"/>
        <w:spacing w:val="-1"/>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C24816"/>
    <w:multiLevelType w:val="multilevel"/>
    <w:tmpl w:val="6254B2AA"/>
    <w:lvl w:ilvl="0">
      <w:start w:val="2"/>
      <w:numFmt w:val="decimal"/>
      <w:lvlText w:val="%1)"/>
      <w:lvlJc w:val="left"/>
      <w:pPr>
        <w:tabs>
          <w:tab w:val="left" w:pos="360"/>
        </w:tabs>
        <w:ind w:left="720"/>
      </w:pPr>
      <w:rPr>
        <w:rFonts w:ascii="Arial Narrow" w:eastAsia="Arial Narrow" w:hAnsi="Arial Narrow"/>
        <w:b/>
        <w:strike w:val="0"/>
        <w:color w:val="000000"/>
        <w:spacing w:val="-4"/>
        <w:w w:val="100"/>
        <w:sz w:val="24"/>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696704"/>
    <w:multiLevelType w:val="multilevel"/>
    <w:tmpl w:val="9F085F3E"/>
    <w:lvl w:ilvl="0">
      <w:start w:val="1"/>
      <w:numFmt w:val="decimal"/>
      <w:lvlText w:val="C. %1"/>
      <w:lvlJc w:val="left"/>
      <w:pPr>
        <w:tabs>
          <w:tab w:val="left" w:pos="576"/>
        </w:tabs>
        <w:ind w:left="720"/>
      </w:pPr>
      <w:rPr>
        <w:rFonts w:ascii="Arial Narrow" w:eastAsia="Arial Narrow" w:hAnsi="Arial Narrow"/>
        <w:b/>
        <w:strike w:val="0"/>
        <w:color w:val="000000"/>
        <w:spacing w:val="-4"/>
        <w:w w:val="100"/>
        <w:sz w:val="24"/>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713035"/>
    <w:multiLevelType w:val="multilevel"/>
    <w:tmpl w:val="3856AAFE"/>
    <w:lvl w:ilvl="0">
      <w:start w:val="1"/>
      <w:numFmt w:val="bullet"/>
      <w:lvlText w:val="·"/>
      <w:lvlJc w:val="left"/>
      <w:pPr>
        <w:tabs>
          <w:tab w:val="left" w:pos="792"/>
        </w:tabs>
        <w:ind w:left="720"/>
      </w:pPr>
      <w:rPr>
        <w:rFonts w:ascii="Symbol" w:eastAsia="Symbol" w:hAnsi="Symbol"/>
        <w:strike w:val="0"/>
        <w:color w:val="000000"/>
        <w:spacing w:val="0"/>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E126DE"/>
    <w:multiLevelType w:val="multilevel"/>
    <w:tmpl w:val="7BEEF872"/>
    <w:lvl w:ilvl="0">
      <w:start w:val="4"/>
      <w:numFmt w:val="decimal"/>
      <w:lvlText w:val="%1)"/>
      <w:lvlJc w:val="left"/>
      <w:pPr>
        <w:tabs>
          <w:tab w:val="left" w:pos="288"/>
        </w:tabs>
        <w:ind w:left="720"/>
      </w:pPr>
      <w:rPr>
        <w:rFonts w:ascii="Arial Narrow" w:eastAsia="Arial Narrow" w:hAnsi="Arial Narrow"/>
        <w:b/>
        <w:strike w:val="0"/>
        <w:color w:val="000000"/>
        <w:spacing w:val="0"/>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200686"/>
    <w:multiLevelType w:val="multilevel"/>
    <w:tmpl w:val="0282AE28"/>
    <w:lvl w:ilvl="0">
      <w:start w:val="1"/>
      <w:numFmt w:val="bullet"/>
      <w:lvlText w:val="·"/>
      <w:lvlJc w:val="left"/>
      <w:pPr>
        <w:tabs>
          <w:tab w:val="left" w:pos="360"/>
        </w:tabs>
        <w:ind w:left="720"/>
      </w:pPr>
      <w:rPr>
        <w:rFonts w:ascii="Symbol" w:eastAsia="Symbol" w:hAnsi="Symbol"/>
        <w:strike w:val="0"/>
        <w:color w:val="000000"/>
        <w:spacing w:val="0"/>
        <w:w w:val="100"/>
        <w:sz w:val="16"/>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0F5901"/>
    <w:multiLevelType w:val="multilevel"/>
    <w:tmpl w:val="7E089DE8"/>
    <w:lvl w:ilvl="0">
      <w:start w:val="1"/>
      <w:numFmt w:val="bullet"/>
      <w:lvlText w:val="·"/>
      <w:lvlJc w:val="left"/>
      <w:pPr>
        <w:tabs>
          <w:tab w:val="left" w:pos="432"/>
        </w:tabs>
        <w:ind w:left="720"/>
      </w:pPr>
      <w:rPr>
        <w:rFonts w:ascii="Symbol" w:eastAsia="Symbol" w:hAnsi="Symbol"/>
        <w:strike w:val="0"/>
        <w:color w:val="000000"/>
        <w:spacing w:val="-1"/>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4"/>
  </w:num>
  <w:num w:numId="4">
    <w:abstractNumId w:val="10"/>
  </w:num>
  <w:num w:numId="5">
    <w:abstractNumId w:val="5"/>
  </w:num>
  <w:num w:numId="6">
    <w:abstractNumId w:val="8"/>
  </w:num>
  <w:num w:numId="7">
    <w:abstractNumId w:val="9"/>
  </w:num>
  <w:num w:numId="8">
    <w:abstractNumId w:val="0"/>
  </w:num>
  <w:num w:numId="9">
    <w:abstractNumId w:val="1"/>
  </w:num>
  <w:num w:numId="10">
    <w:abstractNumId w:val="2"/>
  </w:num>
  <w:num w:numId="11">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va KOPIEJEWSKI">
    <w15:presenceInfo w15:providerId="None" w15:userId="Eva KOPIEJEWS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shapeLayoutLikeWW8/>
    <w:doNotUseHTMLParagraphAutoSpacing/>
    <w:applyBreakingRules/>
    <w:useFELayout/>
    <w:doNotUseIndentAsNumberingTabStop/>
    <w:compatSetting w:name="compatibilityMode" w:uri="http://schemas.microsoft.com/office/word" w:val="14"/>
  </w:compat>
  <w:rsids>
    <w:rsidRoot w:val="005A68D8"/>
    <w:rsid w:val="0002408B"/>
    <w:rsid w:val="0005168F"/>
    <w:rsid w:val="00077BEE"/>
    <w:rsid w:val="000B1A03"/>
    <w:rsid w:val="000D6B1B"/>
    <w:rsid w:val="00111FE9"/>
    <w:rsid w:val="001203D8"/>
    <w:rsid w:val="0012557E"/>
    <w:rsid w:val="001668DD"/>
    <w:rsid w:val="0017233C"/>
    <w:rsid w:val="00183114"/>
    <w:rsid w:val="002049BC"/>
    <w:rsid w:val="00215061"/>
    <w:rsid w:val="00224263"/>
    <w:rsid w:val="002400FE"/>
    <w:rsid w:val="00262259"/>
    <w:rsid w:val="002A3A31"/>
    <w:rsid w:val="002C7D93"/>
    <w:rsid w:val="002D01A6"/>
    <w:rsid w:val="002D4556"/>
    <w:rsid w:val="002E0F3C"/>
    <w:rsid w:val="002F4D60"/>
    <w:rsid w:val="00325A1C"/>
    <w:rsid w:val="003736C0"/>
    <w:rsid w:val="003C1CC7"/>
    <w:rsid w:val="00405C17"/>
    <w:rsid w:val="0045202D"/>
    <w:rsid w:val="00452E57"/>
    <w:rsid w:val="004614F6"/>
    <w:rsid w:val="004C38E4"/>
    <w:rsid w:val="004E7668"/>
    <w:rsid w:val="004F480A"/>
    <w:rsid w:val="0050745C"/>
    <w:rsid w:val="0051594B"/>
    <w:rsid w:val="005A68D8"/>
    <w:rsid w:val="00601940"/>
    <w:rsid w:val="00635BE6"/>
    <w:rsid w:val="0064666D"/>
    <w:rsid w:val="006558DE"/>
    <w:rsid w:val="00664EEC"/>
    <w:rsid w:val="006B389A"/>
    <w:rsid w:val="006C3869"/>
    <w:rsid w:val="0078774B"/>
    <w:rsid w:val="007D36D4"/>
    <w:rsid w:val="007E2A28"/>
    <w:rsid w:val="007E6192"/>
    <w:rsid w:val="008001E2"/>
    <w:rsid w:val="0084720F"/>
    <w:rsid w:val="00882717"/>
    <w:rsid w:val="008D7D30"/>
    <w:rsid w:val="008E390C"/>
    <w:rsid w:val="008E3A03"/>
    <w:rsid w:val="008F2AC8"/>
    <w:rsid w:val="008F5ADF"/>
    <w:rsid w:val="00915C6A"/>
    <w:rsid w:val="00946B04"/>
    <w:rsid w:val="009558B1"/>
    <w:rsid w:val="00957D77"/>
    <w:rsid w:val="00A972E9"/>
    <w:rsid w:val="00AA3887"/>
    <w:rsid w:val="00B16569"/>
    <w:rsid w:val="00B45559"/>
    <w:rsid w:val="00B9397A"/>
    <w:rsid w:val="00B94FC0"/>
    <w:rsid w:val="00BA6B21"/>
    <w:rsid w:val="00BF1B70"/>
    <w:rsid w:val="00C7747C"/>
    <w:rsid w:val="00C853C6"/>
    <w:rsid w:val="00C95746"/>
    <w:rsid w:val="00CD1C56"/>
    <w:rsid w:val="00D13C8C"/>
    <w:rsid w:val="00DE74FB"/>
    <w:rsid w:val="00DF2344"/>
    <w:rsid w:val="00E626E2"/>
    <w:rsid w:val="00F07F2A"/>
    <w:rsid w:val="00F53F70"/>
    <w:rsid w:val="00FF6D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2E63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46B04"/>
    <w:pPr>
      <w:ind w:left="720"/>
      <w:contextualSpacing/>
    </w:pPr>
  </w:style>
  <w:style w:type="paragraph" w:styleId="Textedebulles">
    <w:name w:val="Balloon Text"/>
    <w:basedOn w:val="Normal"/>
    <w:link w:val="TextedebullesCar"/>
    <w:uiPriority w:val="99"/>
    <w:semiHidden/>
    <w:unhideWhenUsed/>
    <w:rsid w:val="002D4556"/>
    <w:rPr>
      <w:rFonts w:ascii="Tahoma" w:hAnsi="Tahoma" w:cs="Tahoma"/>
      <w:sz w:val="16"/>
      <w:szCs w:val="16"/>
    </w:rPr>
  </w:style>
  <w:style w:type="character" w:customStyle="1" w:styleId="TextedebullesCar">
    <w:name w:val="Texte de bulles Car"/>
    <w:basedOn w:val="Policepardfaut"/>
    <w:link w:val="Textedebulles"/>
    <w:uiPriority w:val="99"/>
    <w:semiHidden/>
    <w:rsid w:val="002D4556"/>
    <w:rPr>
      <w:rFonts w:ascii="Tahoma" w:hAnsi="Tahoma" w:cs="Tahoma"/>
      <w:sz w:val="16"/>
      <w:szCs w:val="16"/>
    </w:rPr>
  </w:style>
  <w:style w:type="paragraph" w:styleId="En-tte">
    <w:name w:val="header"/>
    <w:basedOn w:val="Normal"/>
    <w:link w:val="En-tteCar"/>
    <w:uiPriority w:val="99"/>
    <w:unhideWhenUsed/>
    <w:rsid w:val="00262259"/>
    <w:pPr>
      <w:tabs>
        <w:tab w:val="center" w:pos="4536"/>
        <w:tab w:val="right" w:pos="9072"/>
      </w:tabs>
    </w:pPr>
  </w:style>
  <w:style w:type="character" w:customStyle="1" w:styleId="En-tteCar">
    <w:name w:val="En-tête Car"/>
    <w:basedOn w:val="Policepardfaut"/>
    <w:link w:val="En-tte"/>
    <w:uiPriority w:val="99"/>
    <w:rsid w:val="00262259"/>
  </w:style>
  <w:style w:type="paragraph" w:styleId="Pieddepage">
    <w:name w:val="footer"/>
    <w:basedOn w:val="Normal"/>
    <w:link w:val="PieddepageCar"/>
    <w:uiPriority w:val="99"/>
    <w:unhideWhenUsed/>
    <w:rsid w:val="00262259"/>
    <w:pPr>
      <w:tabs>
        <w:tab w:val="center" w:pos="4536"/>
        <w:tab w:val="right" w:pos="9072"/>
      </w:tabs>
    </w:pPr>
  </w:style>
  <w:style w:type="character" w:customStyle="1" w:styleId="PieddepageCar">
    <w:name w:val="Pied de page Car"/>
    <w:basedOn w:val="Policepardfaut"/>
    <w:link w:val="Pieddepage"/>
    <w:uiPriority w:val="99"/>
    <w:rsid w:val="00262259"/>
  </w:style>
  <w:style w:type="paragraph" w:styleId="NormalWeb">
    <w:name w:val="Normal (Web)"/>
    <w:basedOn w:val="Normal"/>
    <w:uiPriority w:val="99"/>
    <w:unhideWhenUsed/>
    <w:rsid w:val="008D7D30"/>
    <w:pPr>
      <w:spacing w:before="100" w:beforeAutospacing="1"/>
      <w:jc w:val="both"/>
    </w:pPr>
    <w:rPr>
      <w:rFonts w:eastAsia="Times New Roman"/>
      <w:sz w:val="24"/>
      <w:szCs w:val="24"/>
      <w:lang w:val="fr-FR" w:eastAsia="fr-FR"/>
    </w:rPr>
  </w:style>
  <w:style w:type="character" w:styleId="Marquedecommentaire">
    <w:name w:val="annotation reference"/>
    <w:basedOn w:val="Policepardfaut"/>
    <w:uiPriority w:val="99"/>
    <w:semiHidden/>
    <w:unhideWhenUsed/>
    <w:rsid w:val="00B94FC0"/>
    <w:rPr>
      <w:sz w:val="16"/>
      <w:szCs w:val="16"/>
    </w:rPr>
  </w:style>
  <w:style w:type="paragraph" w:styleId="Commentaire">
    <w:name w:val="annotation text"/>
    <w:basedOn w:val="Normal"/>
    <w:link w:val="CommentaireCar"/>
    <w:uiPriority w:val="99"/>
    <w:semiHidden/>
    <w:unhideWhenUsed/>
    <w:rsid w:val="00B94FC0"/>
    <w:rPr>
      <w:sz w:val="20"/>
      <w:szCs w:val="20"/>
    </w:rPr>
  </w:style>
  <w:style w:type="character" w:customStyle="1" w:styleId="CommentaireCar">
    <w:name w:val="Commentaire Car"/>
    <w:basedOn w:val="Policepardfaut"/>
    <w:link w:val="Commentaire"/>
    <w:uiPriority w:val="99"/>
    <w:semiHidden/>
    <w:rsid w:val="00B94FC0"/>
    <w:rPr>
      <w:sz w:val="20"/>
      <w:szCs w:val="20"/>
    </w:rPr>
  </w:style>
  <w:style w:type="paragraph" w:styleId="Objetducommentaire">
    <w:name w:val="annotation subject"/>
    <w:basedOn w:val="Commentaire"/>
    <w:next w:val="Commentaire"/>
    <w:link w:val="ObjetducommentaireCar"/>
    <w:uiPriority w:val="99"/>
    <w:semiHidden/>
    <w:unhideWhenUsed/>
    <w:rsid w:val="00B94FC0"/>
    <w:rPr>
      <w:b/>
      <w:bCs/>
    </w:rPr>
  </w:style>
  <w:style w:type="character" w:customStyle="1" w:styleId="ObjetducommentaireCar">
    <w:name w:val="Objet du commentaire Car"/>
    <w:basedOn w:val="CommentaireCar"/>
    <w:link w:val="Objetducommentaire"/>
    <w:uiPriority w:val="99"/>
    <w:semiHidden/>
    <w:rsid w:val="00B94FC0"/>
    <w:rPr>
      <w:b/>
      <w:bCs/>
      <w:sz w:val="20"/>
      <w:szCs w:val="20"/>
    </w:rPr>
  </w:style>
  <w:style w:type="character" w:styleId="Lienhypertexte">
    <w:name w:val="Hyperlink"/>
    <w:basedOn w:val="Policepardfaut"/>
    <w:uiPriority w:val="99"/>
    <w:semiHidden/>
    <w:unhideWhenUsed/>
    <w:rsid w:val="002400FE"/>
    <w:rPr>
      <w:color w:val="0000FF"/>
      <w:u w:val="single"/>
    </w:rPr>
  </w:style>
  <w:style w:type="paragraph" w:customStyle="1" w:styleId="sdfootnote">
    <w:name w:val="sdfootnote"/>
    <w:basedOn w:val="Normal"/>
    <w:rsid w:val="002400FE"/>
    <w:pPr>
      <w:spacing w:before="100" w:beforeAutospacing="1"/>
      <w:ind w:left="284" w:hanging="284"/>
    </w:pPr>
    <w:rPr>
      <w:rFonts w:eastAsia="Times New Roman"/>
      <w:sz w:val="20"/>
      <w:szCs w:val="20"/>
      <w:lang w:val="fr-FR" w:eastAsia="fr-FR"/>
    </w:rPr>
  </w:style>
  <w:style w:type="paragraph" w:customStyle="1" w:styleId="western">
    <w:name w:val="western"/>
    <w:basedOn w:val="Normal"/>
    <w:rsid w:val="00D13C8C"/>
    <w:pPr>
      <w:spacing w:before="100" w:beforeAutospacing="1" w:after="198" w:line="276" w:lineRule="auto"/>
      <w:jc w:val="both"/>
    </w:pPr>
    <w:rPr>
      <w:rFonts w:eastAsia="Times New Roman"/>
      <w:color w:val="000000"/>
      <w:sz w:val="24"/>
      <w:szCs w:val="24"/>
      <w:lang w:val="fr-FR" w:eastAsia="fr-FR"/>
    </w:rPr>
  </w:style>
  <w:style w:type="paragraph" w:styleId="Corpsdetexte">
    <w:name w:val="Body Text"/>
    <w:basedOn w:val="Normal"/>
    <w:link w:val="CorpsdetexteCar1"/>
    <w:unhideWhenUsed/>
    <w:rsid w:val="00111FE9"/>
    <w:pPr>
      <w:suppressAutoHyphens/>
      <w:autoSpaceDN w:val="0"/>
      <w:spacing w:after="120"/>
      <w:textAlignment w:val="baseline"/>
    </w:pPr>
    <w:rPr>
      <w:rFonts w:ascii="Liberation Serif" w:eastAsia="SimSun" w:hAnsi="Liberation Serif" w:cs="Mangal"/>
      <w:kern w:val="3"/>
      <w:sz w:val="24"/>
      <w:szCs w:val="21"/>
      <w:lang w:val="fr-FR" w:eastAsia="zh-CN" w:bidi="hi-IN"/>
    </w:rPr>
  </w:style>
  <w:style w:type="character" w:customStyle="1" w:styleId="CorpsdetexteCar">
    <w:name w:val="Corps de texte Car"/>
    <w:basedOn w:val="Policepardfaut"/>
    <w:uiPriority w:val="99"/>
    <w:semiHidden/>
    <w:rsid w:val="00111FE9"/>
  </w:style>
  <w:style w:type="character" w:customStyle="1" w:styleId="CorpsdetexteCar1">
    <w:name w:val="Corps de texte Car1"/>
    <w:basedOn w:val="Policepardfaut"/>
    <w:link w:val="Corpsdetexte"/>
    <w:rsid w:val="00111FE9"/>
    <w:rPr>
      <w:rFonts w:ascii="Liberation Serif" w:eastAsia="SimSun" w:hAnsi="Liberation Serif" w:cs="Mangal"/>
      <w:kern w:val="3"/>
      <w:sz w:val="24"/>
      <w:szCs w:val="21"/>
      <w:lang w:val="fr-FR" w:eastAsia="zh-CN" w:bidi="hi-IN"/>
    </w:rPr>
  </w:style>
  <w:style w:type="paragraph" w:customStyle="1" w:styleId="Contenudetableau">
    <w:name w:val="Contenu de tableau"/>
    <w:basedOn w:val="Normal"/>
    <w:rsid w:val="00111FE9"/>
    <w:pPr>
      <w:suppressLineNumbers/>
      <w:pBdr>
        <w:top w:val="none" w:sz="0" w:space="0" w:color="000000"/>
        <w:left w:val="none" w:sz="0" w:space="0" w:color="000000"/>
        <w:bottom w:val="none" w:sz="0" w:space="0" w:color="000000"/>
        <w:right w:val="none" w:sz="0" w:space="0" w:color="000000"/>
      </w:pBdr>
      <w:suppressAutoHyphens/>
    </w:pPr>
    <w:rPr>
      <w:rFonts w:ascii="Liberation Serif" w:eastAsia="SimSun" w:hAnsi="Liberation Serif" w:cs="Mangal"/>
      <w:kern w:val="2"/>
      <w:sz w:val="24"/>
      <w:szCs w:val="24"/>
      <w:lang w:val="fr-FR" w:eastAsia="zh-CN" w:bidi="hi-IN"/>
    </w:rPr>
  </w:style>
  <w:style w:type="character" w:customStyle="1" w:styleId="Policepardfaut2">
    <w:name w:val="Police par défaut2"/>
    <w:rsid w:val="004E7668"/>
  </w:style>
  <w:style w:type="paragraph" w:customStyle="1" w:styleId="LO-Normal">
    <w:name w:val="LO-Normal"/>
    <w:rsid w:val="004E7668"/>
    <w:pPr>
      <w:pBdr>
        <w:top w:val="none" w:sz="0" w:space="0" w:color="000000"/>
        <w:left w:val="none" w:sz="0" w:space="0" w:color="000000"/>
        <w:bottom w:val="none" w:sz="0" w:space="0" w:color="000000"/>
        <w:right w:val="none" w:sz="0" w:space="0" w:color="000000"/>
      </w:pBdr>
      <w:suppressAutoHyphens/>
    </w:pPr>
    <w:rPr>
      <w:rFonts w:ascii="Liberation Serif" w:eastAsia="SimSun" w:hAnsi="Liberation Serif" w:cs="Mangal"/>
      <w:kern w:val="2"/>
      <w:sz w:val="24"/>
      <w:szCs w:val="24"/>
      <w:lang w:val="fr-FR"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46B04"/>
    <w:pPr>
      <w:ind w:left="720"/>
      <w:contextualSpacing/>
    </w:pPr>
  </w:style>
  <w:style w:type="paragraph" w:styleId="Textedebulles">
    <w:name w:val="Balloon Text"/>
    <w:basedOn w:val="Normal"/>
    <w:link w:val="TextedebullesCar"/>
    <w:uiPriority w:val="99"/>
    <w:semiHidden/>
    <w:unhideWhenUsed/>
    <w:rsid w:val="002D4556"/>
    <w:rPr>
      <w:rFonts w:ascii="Tahoma" w:hAnsi="Tahoma" w:cs="Tahoma"/>
      <w:sz w:val="16"/>
      <w:szCs w:val="16"/>
    </w:rPr>
  </w:style>
  <w:style w:type="character" w:customStyle="1" w:styleId="TextedebullesCar">
    <w:name w:val="Texte de bulles Car"/>
    <w:basedOn w:val="Policepardfaut"/>
    <w:link w:val="Textedebulles"/>
    <w:uiPriority w:val="99"/>
    <w:semiHidden/>
    <w:rsid w:val="002D4556"/>
    <w:rPr>
      <w:rFonts w:ascii="Tahoma" w:hAnsi="Tahoma" w:cs="Tahoma"/>
      <w:sz w:val="16"/>
      <w:szCs w:val="16"/>
    </w:rPr>
  </w:style>
  <w:style w:type="paragraph" w:styleId="En-tte">
    <w:name w:val="header"/>
    <w:basedOn w:val="Normal"/>
    <w:link w:val="En-tteCar"/>
    <w:uiPriority w:val="99"/>
    <w:unhideWhenUsed/>
    <w:rsid w:val="00262259"/>
    <w:pPr>
      <w:tabs>
        <w:tab w:val="center" w:pos="4536"/>
        <w:tab w:val="right" w:pos="9072"/>
      </w:tabs>
    </w:pPr>
  </w:style>
  <w:style w:type="character" w:customStyle="1" w:styleId="En-tteCar">
    <w:name w:val="En-tête Car"/>
    <w:basedOn w:val="Policepardfaut"/>
    <w:link w:val="En-tte"/>
    <w:uiPriority w:val="99"/>
    <w:rsid w:val="00262259"/>
  </w:style>
  <w:style w:type="paragraph" w:styleId="Pieddepage">
    <w:name w:val="footer"/>
    <w:basedOn w:val="Normal"/>
    <w:link w:val="PieddepageCar"/>
    <w:uiPriority w:val="99"/>
    <w:unhideWhenUsed/>
    <w:rsid w:val="00262259"/>
    <w:pPr>
      <w:tabs>
        <w:tab w:val="center" w:pos="4536"/>
        <w:tab w:val="right" w:pos="9072"/>
      </w:tabs>
    </w:pPr>
  </w:style>
  <w:style w:type="character" w:customStyle="1" w:styleId="PieddepageCar">
    <w:name w:val="Pied de page Car"/>
    <w:basedOn w:val="Policepardfaut"/>
    <w:link w:val="Pieddepage"/>
    <w:uiPriority w:val="99"/>
    <w:rsid w:val="00262259"/>
  </w:style>
  <w:style w:type="paragraph" w:styleId="NormalWeb">
    <w:name w:val="Normal (Web)"/>
    <w:basedOn w:val="Normal"/>
    <w:uiPriority w:val="99"/>
    <w:unhideWhenUsed/>
    <w:rsid w:val="008D7D30"/>
    <w:pPr>
      <w:spacing w:before="100" w:beforeAutospacing="1"/>
      <w:jc w:val="both"/>
    </w:pPr>
    <w:rPr>
      <w:rFonts w:eastAsia="Times New Roman"/>
      <w:sz w:val="24"/>
      <w:szCs w:val="24"/>
      <w:lang w:val="fr-FR" w:eastAsia="fr-FR"/>
    </w:rPr>
  </w:style>
  <w:style w:type="character" w:styleId="Marquedecommentaire">
    <w:name w:val="annotation reference"/>
    <w:basedOn w:val="Policepardfaut"/>
    <w:uiPriority w:val="99"/>
    <w:semiHidden/>
    <w:unhideWhenUsed/>
    <w:rsid w:val="00B94FC0"/>
    <w:rPr>
      <w:sz w:val="16"/>
      <w:szCs w:val="16"/>
    </w:rPr>
  </w:style>
  <w:style w:type="paragraph" w:styleId="Commentaire">
    <w:name w:val="annotation text"/>
    <w:basedOn w:val="Normal"/>
    <w:link w:val="CommentaireCar"/>
    <w:uiPriority w:val="99"/>
    <w:semiHidden/>
    <w:unhideWhenUsed/>
    <w:rsid w:val="00B94FC0"/>
    <w:rPr>
      <w:sz w:val="20"/>
      <w:szCs w:val="20"/>
    </w:rPr>
  </w:style>
  <w:style w:type="character" w:customStyle="1" w:styleId="CommentaireCar">
    <w:name w:val="Commentaire Car"/>
    <w:basedOn w:val="Policepardfaut"/>
    <w:link w:val="Commentaire"/>
    <w:uiPriority w:val="99"/>
    <w:semiHidden/>
    <w:rsid w:val="00B94FC0"/>
    <w:rPr>
      <w:sz w:val="20"/>
      <w:szCs w:val="20"/>
    </w:rPr>
  </w:style>
  <w:style w:type="paragraph" w:styleId="Objetducommentaire">
    <w:name w:val="annotation subject"/>
    <w:basedOn w:val="Commentaire"/>
    <w:next w:val="Commentaire"/>
    <w:link w:val="ObjetducommentaireCar"/>
    <w:uiPriority w:val="99"/>
    <w:semiHidden/>
    <w:unhideWhenUsed/>
    <w:rsid w:val="00B94FC0"/>
    <w:rPr>
      <w:b/>
      <w:bCs/>
    </w:rPr>
  </w:style>
  <w:style w:type="character" w:customStyle="1" w:styleId="ObjetducommentaireCar">
    <w:name w:val="Objet du commentaire Car"/>
    <w:basedOn w:val="CommentaireCar"/>
    <w:link w:val="Objetducommentaire"/>
    <w:uiPriority w:val="99"/>
    <w:semiHidden/>
    <w:rsid w:val="00B94FC0"/>
    <w:rPr>
      <w:b/>
      <w:bCs/>
      <w:sz w:val="20"/>
      <w:szCs w:val="20"/>
    </w:rPr>
  </w:style>
  <w:style w:type="character" w:styleId="Lienhypertexte">
    <w:name w:val="Hyperlink"/>
    <w:basedOn w:val="Policepardfaut"/>
    <w:uiPriority w:val="99"/>
    <w:semiHidden/>
    <w:unhideWhenUsed/>
    <w:rsid w:val="002400FE"/>
    <w:rPr>
      <w:color w:val="0000FF"/>
      <w:u w:val="single"/>
    </w:rPr>
  </w:style>
  <w:style w:type="paragraph" w:customStyle="1" w:styleId="sdfootnote">
    <w:name w:val="sdfootnote"/>
    <w:basedOn w:val="Normal"/>
    <w:rsid w:val="002400FE"/>
    <w:pPr>
      <w:spacing w:before="100" w:beforeAutospacing="1"/>
      <w:ind w:left="284" w:hanging="284"/>
    </w:pPr>
    <w:rPr>
      <w:rFonts w:eastAsia="Times New Roman"/>
      <w:sz w:val="20"/>
      <w:szCs w:val="20"/>
      <w:lang w:val="fr-FR" w:eastAsia="fr-FR"/>
    </w:rPr>
  </w:style>
  <w:style w:type="paragraph" w:customStyle="1" w:styleId="western">
    <w:name w:val="western"/>
    <w:basedOn w:val="Normal"/>
    <w:rsid w:val="00D13C8C"/>
    <w:pPr>
      <w:spacing w:before="100" w:beforeAutospacing="1" w:after="198" w:line="276" w:lineRule="auto"/>
      <w:jc w:val="both"/>
    </w:pPr>
    <w:rPr>
      <w:rFonts w:eastAsia="Times New Roman"/>
      <w:color w:val="000000"/>
      <w:sz w:val="24"/>
      <w:szCs w:val="24"/>
      <w:lang w:val="fr-FR" w:eastAsia="fr-FR"/>
    </w:rPr>
  </w:style>
  <w:style w:type="paragraph" w:styleId="Corpsdetexte">
    <w:name w:val="Body Text"/>
    <w:basedOn w:val="Normal"/>
    <w:link w:val="CorpsdetexteCar1"/>
    <w:unhideWhenUsed/>
    <w:rsid w:val="00111FE9"/>
    <w:pPr>
      <w:suppressAutoHyphens/>
      <w:autoSpaceDN w:val="0"/>
      <w:spacing w:after="120"/>
      <w:textAlignment w:val="baseline"/>
    </w:pPr>
    <w:rPr>
      <w:rFonts w:ascii="Liberation Serif" w:eastAsia="SimSun" w:hAnsi="Liberation Serif" w:cs="Mangal"/>
      <w:kern w:val="3"/>
      <w:sz w:val="24"/>
      <w:szCs w:val="21"/>
      <w:lang w:val="fr-FR" w:eastAsia="zh-CN" w:bidi="hi-IN"/>
    </w:rPr>
  </w:style>
  <w:style w:type="character" w:customStyle="1" w:styleId="CorpsdetexteCar">
    <w:name w:val="Corps de texte Car"/>
    <w:basedOn w:val="Policepardfaut"/>
    <w:uiPriority w:val="99"/>
    <w:semiHidden/>
    <w:rsid w:val="00111FE9"/>
  </w:style>
  <w:style w:type="character" w:customStyle="1" w:styleId="CorpsdetexteCar1">
    <w:name w:val="Corps de texte Car1"/>
    <w:basedOn w:val="Policepardfaut"/>
    <w:link w:val="Corpsdetexte"/>
    <w:rsid w:val="00111FE9"/>
    <w:rPr>
      <w:rFonts w:ascii="Liberation Serif" w:eastAsia="SimSun" w:hAnsi="Liberation Serif" w:cs="Mangal"/>
      <w:kern w:val="3"/>
      <w:sz w:val="24"/>
      <w:szCs w:val="21"/>
      <w:lang w:val="fr-FR" w:eastAsia="zh-CN" w:bidi="hi-IN"/>
    </w:rPr>
  </w:style>
  <w:style w:type="paragraph" w:customStyle="1" w:styleId="Contenudetableau">
    <w:name w:val="Contenu de tableau"/>
    <w:basedOn w:val="Normal"/>
    <w:rsid w:val="00111FE9"/>
    <w:pPr>
      <w:suppressLineNumbers/>
      <w:pBdr>
        <w:top w:val="none" w:sz="0" w:space="0" w:color="000000"/>
        <w:left w:val="none" w:sz="0" w:space="0" w:color="000000"/>
        <w:bottom w:val="none" w:sz="0" w:space="0" w:color="000000"/>
        <w:right w:val="none" w:sz="0" w:space="0" w:color="000000"/>
      </w:pBdr>
      <w:suppressAutoHyphens/>
    </w:pPr>
    <w:rPr>
      <w:rFonts w:ascii="Liberation Serif" w:eastAsia="SimSun" w:hAnsi="Liberation Serif" w:cs="Mangal"/>
      <w:kern w:val="2"/>
      <w:sz w:val="24"/>
      <w:szCs w:val="24"/>
      <w:lang w:val="fr-FR" w:eastAsia="zh-CN" w:bidi="hi-IN"/>
    </w:rPr>
  </w:style>
  <w:style w:type="character" w:customStyle="1" w:styleId="Policepardfaut2">
    <w:name w:val="Police par défaut2"/>
    <w:rsid w:val="004E7668"/>
  </w:style>
  <w:style w:type="paragraph" w:customStyle="1" w:styleId="LO-Normal">
    <w:name w:val="LO-Normal"/>
    <w:rsid w:val="004E7668"/>
    <w:pPr>
      <w:pBdr>
        <w:top w:val="none" w:sz="0" w:space="0" w:color="000000"/>
        <w:left w:val="none" w:sz="0" w:space="0" w:color="000000"/>
        <w:bottom w:val="none" w:sz="0" w:space="0" w:color="000000"/>
        <w:right w:val="none" w:sz="0" w:space="0" w:color="000000"/>
      </w:pBdr>
      <w:suppressAutoHyphens/>
    </w:pPr>
    <w:rPr>
      <w:rFonts w:ascii="Liberation Serif" w:eastAsia="SimSun" w:hAnsi="Liberation Serif" w:cs="Mangal"/>
      <w:kern w:val="2"/>
      <w:sz w:val="24"/>
      <w:szCs w:val="24"/>
      <w:lang w:val="fr-F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96022">
      <w:bodyDiv w:val="1"/>
      <w:marLeft w:val="0"/>
      <w:marRight w:val="0"/>
      <w:marTop w:val="0"/>
      <w:marBottom w:val="0"/>
      <w:divBdr>
        <w:top w:val="none" w:sz="0" w:space="0" w:color="auto"/>
        <w:left w:val="none" w:sz="0" w:space="0" w:color="auto"/>
        <w:bottom w:val="none" w:sz="0" w:space="0" w:color="auto"/>
        <w:right w:val="none" w:sz="0" w:space="0" w:color="auto"/>
      </w:divBdr>
    </w:div>
    <w:div w:id="432170279">
      <w:bodyDiv w:val="1"/>
      <w:marLeft w:val="0"/>
      <w:marRight w:val="0"/>
      <w:marTop w:val="0"/>
      <w:marBottom w:val="0"/>
      <w:divBdr>
        <w:top w:val="none" w:sz="0" w:space="0" w:color="auto"/>
        <w:left w:val="none" w:sz="0" w:space="0" w:color="auto"/>
        <w:bottom w:val="none" w:sz="0" w:space="0" w:color="auto"/>
        <w:right w:val="none" w:sz="0" w:space="0" w:color="auto"/>
      </w:divBdr>
    </w:div>
    <w:div w:id="575476108">
      <w:bodyDiv w:val="1"/>
      <w:marLeft w:val="0"/>
      <w:marRight w:val="0"/>
      <w:marTop w:val="0"/>
      <w:marBottom w:val="0"/>
      <w:divBdr>
        <w:top w:val="none" w:sz="0" w:space="0" w:color="auto"/>
        <w:left w:val="none" w:sz="0" w:space="0" w:color="auto"/>
        <w:bottom w:val="none" w:sz="0" w:space="0" w:color="auto"/>
        <w:right w:val="none" w:sz="0" w:space="0" w:color="auto"/>
      </w:divBdr>
    </w:div>
    <w:div w:id="745420397">
      <w:bodyDiv w:val="1"/>
      <w:marLeft w:val="0"/>
      <w:marRight w:val="0"/>
      <w:marTop w:val="0"/>
      <w:marBottom w:val="0"/>
      <w:divBdr>
        <w:top w:val="none" w:sz="0" w:space="0" w:color="auto"/>
        <w:left w:val="none" w:sz="0" w:space="0" w:color="auto"/>
        <w:bottom w:val="none" w:sz="0" w:space="0" w:color="auto"/>
        <w:right w:val="none" w:sz="0" w:space="0" w:color="auto"/>
      </w:divBdr>
      <w:divsChild>
        <w:div w:id="1327787797">
          <w:marLeft w:val="0"/>
          <w:marRight w:val="0"/>
          <w:marTop w:val="0"/>
          <w:marBottom w:val="0"/>
          <w:divBdr>
            <w:top w:val="none" w:sz="0" w:space="0" w:color="auto"/>
            <w:left w:val="none" w:sz="0" w:space="0" w:color="auto"/>
            <w:bottom w:val="none" w:sz="0" w:space="0" w:color="auto"/>
            <w:right w:val="none" w:sz="0" w:space="0" w:color="auto"/>
          </w:divBdr>
        </w:div>
      </w:divsChild>
    </w:div>
    <w:div w:id="997735076">
      <w:bodyDiv w:val="1"/>
      <w:marLeft w:val="0"/>
      <w:marRight w:val="0"/>
      <w:marTop w:val="0"/>
      <w:marBottom w:val="0"/>
      <w:divBdr>
        <w:top w:val="none" w:sz="0" w:space="0" w:color="auto"/>
        <w:left w:val="none" w:sz="0" w:space="0" w:color="auto"/>
        <w:bottom w:val="none" w:sz="0" w:space="0" w:color="auto"/>
        <w:right w:val="none" w:sz="0" w:space="0" w:color="auto"/>
      </w:divBdr>
    </w:div>
    <w:div w:id="1122260360">
      <w:bodyDiv w:val="1"/>
      <w:marLeft w:val="0"/>
      <w:marRight w:val="0"/>
      <w:marTop w:val="0"/>
      <w:marBottom w:val="0"/>
      <w:divBdr>
        <w:top w:val="none" w:sz="0" w:space="0" w:color="auto"/>
        <w:left w:val="none" w:sz="0" w:space="0" w:color="auto"/>
        <w:bottom w:val="none" w:sz="0" w:space="0" w:color="auto"/>
        <w:right w:val="none" w:sz="0" w:space="0" w:color="auto"/>
      </w:divBdr>
    </w:div>
    <w:div w:id="1244484341">
      <w:bodyDiv w:val="1"/>
      <w:marLeft w:val="0"/>
      <w:marRight w:val="0"/>
      <w:marTop w:val="0"/>
      <w:marBottom w:val="0"/>
      <w:divBdr>
        <w:top w:val="none" w:sz="0" w:space="0" w:color="auto"/>
        <w:left w:val="none" w:sz="0" w:space="0" w:color="auto"/>
        <w:bottom w:val="none" w:sz="0" w:space="0" w:color="auto"/>
        <w:right w:val="none" w:sz="0" w:space="0" w:color="auto"/>
      </w:divBdr>
    </w:div>
    <w:div w:id="1361736030">
      <w:bodyDiv w:val="1"/>
      <w:marLeft w:val="0"/>
      <w:marRight w:val="0"/>
      <w:marTop w:val="0"/>
      <w:marBottom w:val="0"/>
      <w:divBdr>
        <w:top w:val="none" w:sz="0" w:space="0" w:color="auto"/>
        <w:left w:val="none" w:sz="0" w:space="0" w:color="auto"/>
        <w:bottom w:val="none" w:sz="0" w:space="0" w:color="auto"/>
        <w:right w:val="none" w:sz="0" w:space="0" w:color="auto"/>
      </w:divBdr>
    </w:div>
    <w:div w:id="1559171400">
      <w:bodyDiv w:val="1"/>
      <w:marLeft w:val="0"/>
      <w:marRight w:val="0"/>
      <w:marTop w:val="0"/>
      <w:marBottom w:val="0"/>
      <w:divBdr>
        <w:top w:val="none" w:sz="0" w:space="0" w:color="auto"/>
        <w:left w:val="none" w:sz="0" w:space="0" w:color="auto"/>
        <w:bottom w:val="none" w:sz="0" w:space="0" w:color="auto"/>
        <w:right w:val="none" w:sz="0" w:space="0" w:color="auto"/>
      </w:divBdr>
    </w:div>
    <w:div w:id="1912813389">
      <w:bodyDiv w:val="1"/>
      <w:marLeft w:val="0"/>
      <w:marRight w:val="0"/>
      <w:marTop w:val="0"/>
      <w:marBottom w:val="0"/>
      <w:divBdr>
        <w:top w:val="none" w:sz="0" w:space="0" w:color="auto"/>
        <w:left w:val="none" w:sz="0" w:space="0" w:color="auto"/>
        <w:bottom w:val="none" w:sz="0" w:space="0" w:color="auto"/>
        <w:right w:val="none" w:sz="0" w:space="0" w:color="auto"/>
      </w:divBdr>
    </w:div>
    <w:div w:id="2130928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lc3.anah@anah.gouv.fr" TargetMode="Externa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l" TargetMode="Externa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hyperlink" Target="mailto:Oop@l"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Oop@l" TargetMode="External"/><Relationship Id="rId14" Type="http://schemas.openxmlformats.org/officeDocument/2006/relationships/footer" Target="footer1.xm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3F2DE-F3FE-4400-B0A7-C4B6309C6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1711</Words>
  <Characters>9414</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 SARAZIN CHARPENTIER</dc:creator>
  <cp:lastModifiedBy>Laure MENA</cp:lastModifiedBy>
  <cp:revision>6</cp:revision>
  <cp:lastPrinted>2022-12-20T10:30:00Z</cp:lastPrinted>
  <dcterms:created xsi:type="dcterms:W3CDTF">2023-12-04T15:00:00Z</dcterms:created>
  <dcterms:modified xsi:type="dcterms:W3CDTF">2023-12-22T18:42:00Z</dcterms:modified>
</cp:coreProperties>
</file>